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96456" w:rsidRDefault="00B96456" w:rsidP="00A7524C"/>
    <w:p w:rsidR="00B96456" w:rsidRDefault="00B96456" w:rsidP="00A7524C"/>
    <w:p w:rsidR="00B96456" w:rsidRDefault="00B96456" w:rsidP="00CE7D94">
      <w:pPr>
        <w:jc w:val="center"/>
      </w:pPr>
    </w:p>
    <w:p w:rsidR="003015B4" w:rsidRPr="003015B4" w:rsidRDefault="003015B4" w:rsidP="003015B4">
      <w:pPr>
        <w:pStyle w:val="Titolo3"/>
        <w:tabs>
          <w:tab w:val="left" w:pos="5954"/>
        </w:tabs>
        <w:spacing w:before="0"/>
        <w:ind w:left="2835" w:hanging="5664"/>
        <w:jc w:val="center"/>
        <w:rPr>
          <w:rFonts w:ascii="Century Gothic" w:eastAsia="Times New Roman" w:hAnsi="Century Gothic" w:cs="Times New Roman"/>
          <w:color w:val="auto"/>
          <w:sz w:val="20"/>
          <w:szCs w:val="20"/>
        </w:rPr>
      </w:pPr>
      <w:r>
        <w:rPr>
          <w:rFonts w:ascii="Open Sans" w:eastAsia="DejaVu Sans" w:hAnsi="Open Sans" w:cs="Open Sans"/>
          <w:b w:val="0"/>
          <w:kern w:val="2"/>
          <w:sz w:val="20"/>
          <w:szCs w:val="20"/>
        </w:rPr>
        <w:t xml:space="preserve"> </w:t>
      </w:r>
      <w:r w:rsidRPr="003015B4">
        <w:rPr>
          <w:rFonts w:ascii="Century Gothic" w:eastAsia="Times New Roman" w:hAnsi="Century Gothic" w:cs="Times New Roman"/>
          <w:color w:val="auto"/>
          <w:sz w:val="20"/>
          <w:szCs w:val="20"/>
        </w:rPr>
        <w:tab/>
      </w:r>
    </w:p>
    <w:p w:rsidR="00021951" w:rsidRDefault="00BB753A" w:rsidP="00021951">
      <w:pPr>
        <w:widowControl w:val="0"/>
        <w:spacing w:before="60" w:after="60"/>
        <w:jc w:val="both"/>
        <w:rPr>
          <w:rFonts w:ascii="Calibri" w:hAnsi="Calibri"/>
          <w:b/>
        </w:rPr>
      </w:pPr>
      <w:r w:rsidRPr="00144A80">
        <w:rPr>
          <w:rFonts w:ascii="Arial" w:hAnsi="Arial"/>
          <w:b/>
          <w:sz w:val="20"/>
          <w:szCs w:val="20"/>
        </w:rPr>
        <w:t>OGGETTO</w:t>
      </w:r>
      <w:r w:rsidRPr="00144A80">
        <w:rPr>
          <w:rFonts w:ascii="Calibri" w:hAnsi="Calibri"/>
          <w:b/>
        </w:rPr>
        <w:t xml:space="preserve">: </w:t>
      </w:r>
      <w:r w:rsidR="00DE726C">
        <w:rPr>
          <w:rFonts w:ascii="Calibri" w:hAnsi="Calibri"/>
          <w:b/>
        </w:rPr>
        <w:t xml:space="preserve">GARA EUROPEA A PROCEDURA APERTA PER IL SERVIZIO DI MANUTENZIONE FULL RISK PER 60 MESI PER 5 PORTATILI DI RADIOSCOPIA </w:t>
      </w:r>
      <w:r w:rsidR="00021951" w:rsidRPr="00021951">
        <w:rPr>
          <w:rFonts w:ascii="Calibri" w:hAnsi="Calibri"/>
          <w:b/>
        </w:rPr>
        <w:t>DELL’ASST MONZA:</w:t>
      </w:r>
    </w:p>
    <w:p w:rsidR="006E59C7" w:rsidRPr="00021951" w:rsidRDefault="006E59C7" w:rsidP="00021951">
      <w:pPr>
        <w:widowControl w:val="0"/>
        <w:spacing w:before="60" w:after="60"/>
        <w:jc w:val="both"/>
        <w:rPr>
          <w:rFonts w:ascii="Calibri" w:hAnsi="Calibri"/>
          <w:b/>
        </w:rPr>
      </w:pPr>
      <w:r>
        <w:rPr>
          <w:rFonts w:ascii="Calibri" w:hAnsi="Calibri"/>
          <w:b/>
        </w:rPr>
        <w:t>C.I.G.: 9308150061</w:t>
      </w:r>
    </w:p>
    <w:p w:rsidR="006B7692" w:rsidRPr="00021951" w:rsidRDefault="00021951" w:rsidP="00021951">
      <w:pPr>
        <w:widowControl w:val="0"/>
        <w:spacing w:before="60" w:after="60"/>
        <w:jc w:val="both"/>
        <w:rPr>
          <w:rFonts w:ascii="Calibri" w:hAnsi="Calibri"/>
          <w:b/>
        </w:rPr>
      </w:pPr>
      <w:r w:rsidRPr="00A95684">
        <w:rPr>
          <w:rFonts w:ascii="Calibri" w:hAnsi="Calibri"/>
          <w:b/>
        </w:rPr>
        <w:t>Atti:</w:t>
      </w:r>
      <w:r w:rsidR="00A95684">
        <w:rPr>
          <w:rFonts w:ascii="Calibri" w:hAnsi="Calibri"/>
          <w:b/>
        </w:rPr>
        <w:t xml:space="preserve"> </w:t>
      </w:r>
      <w:r w:rsidR="006E59C7">
        <w:rPr>
          <w:rFonts w:ascii="Calibri" w:hAnsi="Calibri"/>
          <w:b/>
        </w:rPr>
        <w:t xml:space="preserve"> 2man/PA/2022</w:t>
      </w:r>
    </w:p>
    <w:p w:rsidR="006B7692" w:rsidRDefault="006B7692" w:rsidP="003015B4">
      <w:pPr>
        <w:jc w:val="both"/>
        <w:rPr>
          <w:rFonts w:ascii="Calibri" w:hAnsi="Calibri"/>
          <w:b/>
        </w:rPr>
      </w:pPr>
    </w:p>
    <w:p w:rsidR="0057183E" w:rsidRDefault="0057183E" w:rsidP="003015B4">
      <w:pPr>
        <w:jc w:val="both"/>
        <w:rPr>
          <w:rFonts w:ascii="Calibri" w:hAnsi="Calibri"/>
          <w:b/>
        </w:rPr>
      </w:pPr>
    </w:p>
    <w:p w:rsidR="0057183E" w:rsidRPr="003015B4" w:rsidRDefault="0057183E" w:rsidP="003015B4">
      <w:pPr>
        <w:jc w:val="both"/>
        <w:rPr>
          <w:rFonts w:ascii="Arial" w:hAnsi="Arial"/>
          <w:b/>
          <w:sz w:val="20"/>
          <w:szCs w:val="20"/>
        </w:rPr>
      </w:pPr>
    </w:p>
    <w:p w:rsidR="003015B4" w:rsidRPr="003015B4" w:rsidRDefault="003015B4" w:rsidP="003015B4">
      <w:pPr>
        <w:jc w:val="both"/>
        <w:rPr>
          <w:rFonts w:ascii="Century Gothic" w:hAnsi="Century Gothic"/>
          <w:sz w:val="20"/>
          <w:szCs w:val="20"/>
        </w:rPr>
      </w:pPr>
      <w:r w:rsidRPr="003015B4">
        <w:rPr>
          <w:rFonts w:ascii="Century Gothic" w:hAnsi="Century Gothic"/>
          <w:sz w:val="20"/>
          <w:szCs w:val="20"/>
        </w:rPr>
        <w:t>Il sottoscritto __________________________________________________________________________, codic</w:t>
      </w:r>
      <w:bookmarkStart w:id="0" w:name="_GoBack"/>
      <w:bookmarkEnd w:id="0"/>
      <w:r w:rsidRPr="003015B4">
        <w:rPr>
          <w:rFonts w:ascii="Century Gothic" w:hAnsi="Century Gothic"/>
          <w:sz w:val="20"/>
          <w:szCs w:val="20"/>
        </w:rPr>
        <w:t>e fiscale _______________________________________________ nato il ___________________________________</w:t>
      </w:r>
    </w:p>
    <w:p w:rsidR="003015B4" w:rsidRPr="003015B4" w:rsidRDefault="003015B4" w:rsidP="003015B4">
      <w:pPr>
        <w:spacing w:line="360" w:lineRule="auto"/>
        <w:jc w:val="both"/>
        <w:rPr>
          <w:rFonts w:ascii="Century Gothic" w:hAnsi="Century Gothic"/>
          <w:sz w:val="20"/>
          <w:szCs w:val="20"/>
        </w:rPr>
      </w:pPr>
      <w:r w:rsidRPr="003015B4">
        <w:rPr>
          <w:rFonts w:ascii="Century Gothic" w:hAnsi="Century Gothic"/>
          <w:sz w:val="20"/>
          <w:szCs w:val="20"/>
        </w:rPr>
        <w:t>a ___________________________________________________________________________________________, dell’impresa (Ragione sociale) _________________________________________________________________,</w:t>
      </w:r>
    </w:p>
    <w:p w:rsidR="003015B4" w:rsidRPr="003015B4" w:rsidRDefault="003015B4" w:rsidP="003015B4">
      <w:pPr>
        <w:spacing w:line="360" w:lineRule="auto"/>
        <w:rPr>
          <w:rFonts w:ascii="Century Gothic" w:hAnsi="Century Gothic"/>
          <w:sz w:val="20"/>
          <w:szCs w:val="20"/>
        </w:rPr>
      </w:pPr>
      <w:r w:rsidRPr="003015B4">
        <w:rPr>
          <w:rFonts w:ascii="Century Gothic" w:hAnsi="Century Gothic"/>
          <w:sz w:val="20"/>
          <w:szCs w:val="20"/>
        </w:rPr>
        <w:t>con sede legale in via _______________________________________________________________ n. ________,</w:t>
      </w:r>
    </w:p>
    <w:p w:rsidR="003015B4" w:rsidRPr="003015B4" w:rsidRDefault="003015B4" w:rsidP="003015B4">
      <w:pPr>
        <w:spacing w:after="120"/>
        <w:rPr>
          <w:rFonts w:ascii="Century Gothic" w:hAnsi="Century Gothic"/>
          <w:sz w:val="20"/>
          <w:szCs w:val="20"/>
        </w:rPr>
      </w:pPr>
      <w:r w:rsidRPr="003015B4">
        <w:rPr>
          <w:rFonts w:ascii="Century Gothic" w:hAnsi="Century Gothic"/>
          <w:sz w:val="20"/>
          <w:szCs w:val="20"/>
        </w:rPr>
        <w:t>città _________________________________________________ cap._________________ prov.______________,</w:t>
      </w:r>
    </w:p>
    <w:p w:rsidR="003015B4" w:rsidRPr="003015B4" w:rsidRDefault="003015B4" w:rsidP="003015B4">
      <w:pPr>
        <w:spacing w:after="120" w:line="360" w:lineRule="auto"/>
        <w:jc w:val="both"/>
        <w:rPr>
          <w:rFonts w:ascii="Century Gothic" w:hAnsi="Century Gothic"/>
          <w:sz w:val="20"/>
          <w:szCs w:val="20"/>
        </w:rPr>
      </w:pPr>
      <w:r w:rsidRPr="003015B4">
        <w:rPr>
          <w:rFonts w:ascii="Century Gothic" w:hAnsi="Century Gothic"/>
          <w:sz w:val="20"/>
          <w:szCs w:val="20"/>
        </w:rPr>
        <w:t>telefono __________________________________ fax ________________________________________________ ,</w:t>
      </w:r>
    </w:p>
    <w:p w:rsidR="003015B4" w:rsidRPr="003015B4" w:rsidRDefault="003015B4" w:rsidP="003015B4">
      <w:pPr>
        <w:spacing w:after="120"/>
        <w:jc w:val="both"/>
        <w:rPr>
          <w:rFonts w:ascii="Century Gothic" w:hAnsi="Century Gothic"/>
          <w:sz w:val="20"/>
          <w:szCs w:val="20"/>
        </w:rPr>
      </w:pPr>
      <w:r w:rsidRPr="003015B4">
        <w:rPr>
          <w:rFonts w:ascii="Century Gothic" w:hAnsi="Century Gothic"/>
          <w:sz w:val="20"/>
          <w:szCs w:val="20"/>
        </w:rPr>
        <w:t>Codice Fiscale __________________________________ Partita IVA ___________________________________ ,</w:t>
      </w:r>
    </w:p>
    <w:p w:rsidR="003015B4" w:rsidRPr="003015B4" w:rsidRDefault="003015B4" w:rsidP="003015B4">
      <w:pPr>
        <w:jc w:val="both"/>
        <w:rPr>
          <w:rFonts w:ascii="Century Gothic" w:hAnsi="Century Gothic"/>
          <w:sz w:val="20"/>
          <w:szCs w:val="20"/>
        </w:rPr>
      </w:pPr>
      <w:r w:rsidRPr="003015B4">
        <w:rPr>
          <w:rFonts w:ascii="Century Gothic" w:hAnsi="Century Gothic"/>
          <w:sz w:val="20"/>
          <w:szCs w:val="20"/>
        </w:rPr>
        <w:t>Codice attività_________________________________________________________________________________</w:t>
      </w:r>
    </w:p>
    <w:p w:rsidR="003015B4" w:rsidRPr="003015B4" w:rsidRDefault="003015B4" w:rsidP="003015B4">
      <w:pPr>
        <w:jc w:val="both"/>
        <w:rPr>
          <w:rFonts w:ascii="Century Gothic" w:hAnsi="Century Gothic"/>
          <w:sz w:val="20"/>
          <w:szCs w:val="20"/>
        </w:rPr>
      </w:pPr>
    </w:p>
    <w:p w:rsidR="003015B4" w:rsidRPr="003015B4" w:rsidRDefault="003015B4" w:rsidP="003015B4">
      <w:pPr>
        <w:jc w:val="both"/>
        <w:rPr>
          <w:rFonts w:ascii="Century Gothic" w:hAnsi="Century Gothic" w:cs="Arial"/>
          <w:sz w:val="18"/>
          <w:szCs w:val="18"/>
        </w:rPr>
      </w:pPr>
      <w:r w:rsidRPr="003015B4">
        <w:rPr>
          <w:rFonts w:ascii="Century Gothic" w:hAnsi="Century Gothic" w:cs="Arial"/>
          <w:sz w:val="18"/>
          <w:szCs w:val="18"/>
        </w:rPr>
        <w:t>iscritta nel registro delle imprese istituito presso la Camera di Commercio, Industria, Artigianato e Agricoltura di ___________________, come segue:</w:t>
      </w:r>
    </w:p>
    <w:p w:rsidR="003015B4" w:rsidRPr="003015B4" w:rsidRDefault="003015B4" w:rsidP="003015B4">
      <w:pPr>
        <w:ind w:hanging="11"/>
        <w:jc w:val="both"/>
        <w:rPr>
          <w:rFonts w:ascii="Century Gothic" w:hAnsi="Century Gothic" w:cs="Arial"/>
          <w:sz w:val="18"/>
          <w:szCs w:val="18"/>
        </w:rPr>
      </w:pPr>
    </w:p>
    <w:p w:rsidR="003015B4" w:rsidRPr="003015B4" w:rsidRDefault="003015B4" w:rsidP="003015B4">
      <w:pPr>
        <w:ind w:left="-11"/>
        <w:jc w:val="both"/>
        <w:rPr>
          <w:rFonts w:ascii="Century Gothic" w:hAnsi="Century Gothic" w:cs="Arial"/>
          <w:sz w:val="18"/>
          <w:szCs w:val="18"/>
        </w:rPr>
      </w:pPr>
      <w:r w:rsidRPr="003015B4">
        <w:rPr>
          <w:rFonts w:ascii="Century Gothic" w:hAnsi="Century Gothic" w:cs="Arial"/>
          <w:sz w:val="18"/>
          <w:szCs w:val="18"/>
        </w:rPr>
        <w:t>- data di iscrizione: ___________________ -  numero di iscrizione___________________________________</w:t>
      </w:r>
    </w:p>
    <w:p w:rsidR="003015B4" w:rsidRPr="003015B4" w:rsidRDefault="003015B4" w:rsidP="003015B4">
      <w:pPr>
        <w:jc w:val="center"/>
        <w:rPr>
          <w:rFonts w:ascii="Century Gothic" w:hAnsi="Century Gothic" w:cs="Arial"/>
          <w:sz w:val="18"/>
          <w:szCs w:val="18"/>
        </w:rPr>
      </w:pPr>
    </w:p>
    <w:p w:rsidR="003015B4" w:rsidRPr="003015B4" w:rsidRDefault="003015B4" w:rsidP="003015B4">
      <w:pPr>
        <w:jc w:val="center"/>
        <w:rPr>
          <w:rFonts w:ascii="Century Gothic" w:hAnsi="Century Gothic" w:cs="Arial"/>
          <w:b/>
          <w:bCs/>
          <w:sz w:val="18"/>
          <w:szCs w:val="18"/>
        </w:rPr>
      </w:pPr>
      <w:r w:rsidRPr="003015B4">
        <w:rPr>
          <w:rFonts w:ascii="Century Gothic" w:hAnsi="Century Gothic" w:cs="Arial"/>
          <w:b/>
          <w:bCs/>
          <w:sz w:val="18"/>
          <w:szCs w:val="18"/>
        </w:rPr>
        <w:t>DICHIARA in qualità di ________________________________________________</w:t>
      </w:r>
    </w:p>
    <w:p w:rsidR="003015B4" w:rsidRPr="003015B4" w:rsidRDefault="003015B4" w:rsidP="003015B4">
      <w:pPr>
        <w:rPr>
          <w:rFonts w:ascii="Century Gothic" w:hAnsi="Century Gothic" w:cs="Arial"/>
          <w:b/>
          <w:bCs/>
          <w:sz w:val="18"/>
          <w:szCs w:val="18"/>
        </w:rPr>
      </w:pPr>
    </w:p>
    <w:p w:rsidR="003015B4" w:rsidRPr="003015B4" w:rsidRDefault="00C95201" w:rsidP="003015B4">
      <w:pPr>
        <w:rPr>
          <w:rFonts w:ascii="Century Gothic" w:hAnsi="Century Gothic" w:cs="Arial"/>
          <w:bCs/>
          <w:sz w:val="18"/>
          <w:szCs w:val="18"/>
        </w:rPr>
      </w:pPr>
      <w:r>
        <w:rPr>
          <w:rFonts w:ascii="Century Gothic" w:hAnsi="Century Gothic" w:cs="Arial"/>
          <w:bCs/>
          <w:sz w:val="18"/>
          <w:szCs w:val="18"/>
        </w:rPr>
        <w:t xml:space="preserve"> </w:t>
      </w:r>
    </w:p>
    <w:p w:rsidR="003015B4" w:rsidRPr="003015B4" w:rsidRDefault="003015B4" w:rsidP="003015B4">
      <w:pPr>
        <w:jc w:val="center"/>
        <w:rPr>
          <w:rFonts w:ascii="Century Gothic" w:hAnsi="Century Gothic" w:cs="Arial"/>
          <w:sz w:val="18"/>
          <w:szCs w:val="18"/>
        </w:rPr>
      </w:pPr>
    </w:p>
    <w:p w:rsidR="003015B4" w:rsidRPr="003015B4" w:rsidRDefault="003015B4" w:rsidP="003015B4">
      <w:pPr>
        <w:jc w:val="both"/>
        <w:rPr>
          <w:rFonts w:ascii="Century Gothic" w:hAnsi="Century Gothic" w:cs="Arial"/>
          <w:sz w:val="18"/>
          <w:szCs w:val="18"/>
        </w:rPr>
      </w:pPr>
      <w:r w:rsidRPr="003015B4">
        <w:rPr>
          <w:rFonts w:ascii="Century Gothic" w:hAnsi="Century Gothic" w:cs="Arial"/>
          <w:sz w:val="18"/>
          <w:szCs w:val="18"/>
        </w:rPr>
        <w:t xml:space="preserve">Che la suddetta società partecipa alla gara indicata in oggetto </w:t>
      </w:r>
      <w:r w:rsidRPr="003015B4">
        <w:rPr>
          <w:rFonts w:ascii="Century Gothic" w:hAnsi="Century Gothic" w:cs="Arial"/>
          <w:i/>
          <w:iCs/>
          <w:sz w:val="18"/>
          <w:szCs w:val="18"/>
        </w:rPr>
        <w:t>(barrare la voce di interesse)</w:t>
      </w:r>
      <w:r w:rsidRPr="003015B4">
        <w:rPr>
          <w:rFonts w:ascii="Century Gothic" w:hAnsi="Century Gothic" w:cs="Arial"/>
          <w:b/>
          <w:bCs/>
          <w:i/>
          <w:iCs/>
          <w:sz w:val="18"/>
          <w:szCs w:val="18"/>
        </w:rPr>
        <w:t>:</w:t>
      </w:r>
    </w:p>
    <w:p w:rsidR="003015B4" w:rsidRPr="003015B4" w:rsidRDefault="003015B4" w:rsidP="003015B4">
      <w:pPr>
        <w:jc w:val="both"/>
        <w:rPr>
          <w:rFonts w:ascii="Century Gothic" w:hAnsi="Century Gothic" w:cs="Arial"/>
          <w:sz w:val="18"/>
          <w:szCs w:val="18"/>
        </w:rPr>
      </w:pPr>
    </w:p>
    <w:p w:rsidR="003015B4" w:rsidRPr="003015B4" w:rsidRDefault="003015B4" w:rsidP="003015B4">
      <w:pPr>
        <w:ind w:left="284" w:hanging="284"/>
        <w:jc w:val="both"/>
        <w:rPr>
          <w:rFonts w:ascii="Century Gothic" w:hAnsi="Century Gothic" w:cs="Arial"/>
          <w:sz w:val="18"/>
          <w:szCs w:val="18"/>
        </w:rPr>
      </w:pPr>
      <w:r w:rsidRPr="003015B4">
        <w:rPr>
          <w:rFonts w:ascii="Century Gothic" w:hAnsi="Century Gothic" w:cs="Arial"/>
          <w:sz w:val="18"/>
          <w:szCs w:val="18"/>
        </w:rPr>
        <w:sym w:font="Wingdings" w:char="F072"/>
      </w:r>
      <w:r w:rsidRPr="003015B4">
        <w:rPr>
          <w:rFonts w:ascii="Century Gothic" w:hAnsi="Century Gothic" w:cs="Arial"/>
          <w:sz w:val="18"/>
          <w:szCs w:val="18"/>
        </w:rPr>
        <w:tab/>
        <w:t xml:space="preserve">        come impresa singola;</w:t>
      </w:r>
    </w:p>
    <w:p w:rsidR="003015B4" w:rsidRPr="003015B4" w:rsidRDefault="003015B4" w:rsidP="003015B4">
      <w:pPr>
        <w:autoSpaceDE w:val="0"/>
        <w:autoSpaceDN w:val="0"/>
        <w:adjustRightInd w:val="0"/>
        <w:jc w:val="both"/>
        <w:rPr>
          <w:rFonts w:ascii="Century Gothic" w:hAnsi="Century Gothic"/>
          <w:sz w:val="18"/>
          <w:szCs w:val="18"/>
        </w:rPr>
      </w:pPr>
      <w:r w:rsidRPr="003015B4">
        <w:rPr>
          <w:rFonts w:ascii="Century Gothic" w:hAnsi="Century Gothic" w:cs="Arial"/>
          <w:sz w:val="18"/>
          <w:szCs w:val="18"/>
        </w:rPr>
        <w:sym w:font="Wingdings" w:char="F072"/>
      </w:r>
      <w:r w:rsidRPr="003015B4">
        <w:rPr>
          <w:rFonts w:ascii="Century Gothic" w:hAnsi="Century Gothic" w:cs="Arial"/>
          <w:sz w:val="18"/>
          <w:szCs w:val="18"/>
        </w:rPr>
        <w:tab/>
        <w:t>come ______________________________ (</w:t>
      </w:r>
      <w:r w:rsidRPr="003015B4">
        <w:rPr>
          <w:rFonts w:ascii="Century Gothic" w:hAnsi="Century Gothic" w:cs="Arial"/>
          <w:i/>
          <w:iCs/>
          <w:sz w:val="18"/>
          <w:szCs w:val="18"/>
        </w:rPr>
        <w:t>capogruppo o mandante)</w:t>
      </w:r>
      <w:r w:rsidRPr="003015B4">
        <w:rPr>
          <w:rFonts w:ascii="Century Gothic" w:hAnsi="Century Gothic" w:cs="Arial"/>
          <w:sz w:val="18"/>
          <w:szCs w:val="18"/>
        </w:rPr>
        <w:t xml:space="preserve"> del Raggruppamento Temporaneo formato con le seguenti ditte/società (</w:t>
      </w:r>
      <w:r w:rsidRPr="003015B4">
        <w:rPr>
          <w:rFonts w:ascii="Century Gothic" w:hAnsi="Century Gothic" w:cs="Arial"/>
          <w:i/>
          <w:iCs/>
          <w:sz w:val="18"/>
          <w:szCs w:val="18"/>
        </w:rPr>
        <w:t>indicare la denominazione delle ditte/società, specificando se siano mandanti o capogruppo, specificando anche: il nome del legale rappresentante, la sede sociale, codice fiscale e partita Iva</w:t>
      </w:r>
      <w:r w:rsidRPr="003015B4">
        <w:rPr>
          <w:rFonts w:ascii="Century Gothic" w:hAnsi="Century Gothic" w:cs="Arial"/>
          <w:sz w:val="18"/>
          <w:szCs w:val="18"/>
        </w:rPr>
        <w:t>)</w:t>
      </w:r>
    </w:p>
    <w:p w:rsidR="003015B4" w:rsidRPr="003015B4" w:rsidRDefault="003015B4" w:rsidP="003015B4">
      <w:pPr>
        <w:spacing w:before="120"/>
        <w:jc w:val="both"/>
        <w:rPr>
          <w:rFonts w:ascii="Century Gothic" w:hAnsi="Century Gothic" w:cs="Arial"/>
          <w:sz w:val="18"/>
          <w:szCs w:val="18"/>
        </w:rPr>
      </w:pPr>
      <w:r w:rsidRPr="003015B4">
        <w:rPr>
          <w:rFonts w:ascii="Century Gothic" w:hAnsi="Century Gothic" w:cs="Arial"/>
          <w:sz w:val="18"/>
          <w:szCs w:val="18"/>
        </w:rPr>
        <w:t>__________________________________________________________________________________________________________</w:t>
      </w:r>
    </w:p>
    <w:p w:rsidR="003015B4" w:rsidRPr="003015B4" w:rsidRDefault="003015B4" w:rsidP="003015B4">
      <w:pPr>
        <w:spacing w:before="120"/>
        <w:jc w:val="both"/>
        <w:rPr>
          <w:rFonts w:ascii="Century Gothic" w:hAnsi="Century Gothic" w:cs="Arial"/>
          <w:sz w:val="18"/>
          <w:szCs w:val="18"/>
        </w:rPr>
      </w:pPr>
      <w:r w:rsidRPr="003015B4">
        <w:rPr>
          <w:rFonts w:ascii="Century Gothic" w:hAnsi="Century Gothic" w:cs="Arial"/>
          <w:sz w:val="18"/>
          <w:szCs w:val="18"/>
        </w:rPr>
        <w:t>__________________________________________________________________________________________________________</w:t>
      </w:r>
    </w:p>
    <w:p w:rsidR="003015B4" w:rsidRPr="003015B4" w:rsidRDefault="003015B4" w:rsidP="003015B4">
      <w:pPr>
        <w:autoSpaceDE w:val="0"/>
        <w:autoSpaceDN w:val="0"/>
        <w:adjustRightInd w:val="0"/>
        <w:ind w:left="502"/>
        <w:rPr>
          <w:rFonts w:ascii="Century Gothic" w:hAnsi="Century Gothic" w:cs="Arial"/>
          <w:sz w:val="18"/>
          <w:szCs w:val="18"/>
        </w:rPr>
      </w:pPr>
    </w:p>
    <w:p w:rsidR="003015B4" w:rsidRPr="003015B4" w:rsidRDefault="003015B4" w:rsidP="003015B4">
      <w:pPr>
        <w:autoSpaceDE w:val="0"/>
        <w:autoSpaceDN w:val="0"/>
        <w:adjustRightInd w:val="0"/>
        <w:rPr>
          <w:rFonts w:ascii="Century Gothic" w:eastAsia="Calibri" w:hAnsi="Century Gothic" w:cs="Cambria"/>
          <w:sz w:val="18"/>
          <w:szCs w:val="18"/>
        </w:rPr>
      </w:pPr>
      <w:r w:rsidRPr="003015B4">
        <w:rPr>
          <w:rFonts w:ascii="Century Gothic" w:hAnsi="Century Gothic" w:cs="Arial"/>
          <w:sz w:val="18"/>
          <w:szCs w:val="18"/>
        </w:rPr>
        <w:sym w:font="Wingdings" w:char="F072"/>
      </w:r>
      <w:r w:rsidRPr="003015B4">
        <w:rPr>
          <w:rFonts w:ascii="Century Gothic" w:eastAsia="Calibri" w:hAnsi="Century Gothic" w:cs="Cambria"/>
          <w:sz w:val="18"/>
          <w:szCs w:val="18"/>
        </w:rPr>
        <w:t xml:space="preserve"> come  consorzio (specificarne la forma e i componenti)</w:t>
      </w:r>
    </w:p>
    <w:p w:rsidR="003015B4" w:rsidRPr="003015B4" w:rsidRDefault="003015B4" w:rsidP="003015B4">
      <w:pPr>
        <w:autoSpaceDE w:val="0"/>
        <w:autoSpaceDN w:val="0"/>
        <w:adjustRightInd w:val="0"/>
        <w:rPr>
          <w:rFonts w:ascii="Century Gothic" w:hAnsi="Century Gothic"/>
          <w:sz w:val="18"/>
          <w:szCs w:val="18"/>
        </w:rPr>
      </w:pPr>
      <w:r w:rsidRPr="003015B4">
        <w:rPr>
          <w:rFonts w:ascii="Century Gothic" w:hAnsi="Century Gothic" w:cs="Arial"/>
          <w:sz w:val="18"/>
          <w:szCs w:val="18"/>
        </w:rPr>
        <w:t>__________________________________________________________________________________________________________</w:t>
      </w:r>
    </w:p>
    <w:p w:rsidR="003015B4" w:rsidRPr="003015B4" w:rsidRDefault="003015B4" w:rsidP="003015B4">
      <w:pPr>
        <w:spacing w:before="120"/>
        <w:jc w:val="both"/>
        <w:rPr>
          <w:rFonts w:ascii="Century Gothic" w:hAnsi="Century Gothic" w:cs="Arial"/>
          <w:sz w:val="18"/>
          <w:szCs w:val="18"/>
        </w:rPr>
      </w:pPr>
      <w:r w:rsidRPr="003015B4">
        <w:rPr>
          <w:rFonts w:ascii="Century Gothic" w:hAnsi="Century Gothic" w:cs="Arial"/>
          <w:sz w:val="18"/>
          <w:szCs w:val="18"/>
        </w:rPr>
        <w:lastRenderedPageBreak/>
        <w:t>__________________________________________________________________________________________________________</w:t>
      </w:r>
    </w:p>
    <w:p w:rsidR="003015B4" w:rsidRPr="003015B4" w:rsidRDefault="003015B4" w:rsidP="003015B4">
      <w:pPr>
        <w:ind w:left="720"/>
        <w:jc w:val="both"/>
        <w:rPr>
          <w:rFonts w:ascii="Century Gothic" w:hAnsi="Century Gothic"/>
          <w:sz w:val="18"/>
          <w:szCs w:val="18"/>
        </w:rPr>
      </w:pPr>
    </w:p>
    <w:p w:rsidR="003015B4" w:rsidRPr="003015B4" w:rsidRDefault="003015B4" w:rsidP="003015B4">
      <w:pPr>
        <w:jc w:val="center"/>
        <w:rPr>
          <w:rFonts w:ascii="Calibri" w:hAnsi="Calibri" w:cs="Arial"/>
          <w:b/>
          <w:bCs/>
          <w:sz w:val="22"/>
          <w:szCs w:val="22"/>
        </w:rPr>
      </w:pPr>
    </w:p>
    <w:p w:rsidR="003015B4" w:rsidRPr="003015B4" w:rsidRDefault="003015B4" w:rsidP="003015B4">
      <w:pPr>
        <w:jc w:val="center"/>
        <w:rPr>
          <w:rFonts w:ascii="Century Gothic" w:hAnsi="Century Gothic" w:cs="Arial"/>
          <w:b/>
          <w:bCs/>
          <w:sz w:val="18"/>
          <w:szCs w:val="18"/>
        </w:rPr>
      </w:pPr>
      <w:r w:rsidRPr="003015B4">
        <w:rPr>
          <w:rFonts w:ascii="Century Gothic" w:hAnsi="Century Gothic" w:cs="Arial"/>
          <w:b/>
          <w:bCs/>
          <w:sz w:val="18"/>
          <w:szCs w:val="18"/>
        </w:rPr>
        <w:t>DICHIARAZIONE SOSTITUTIVA DI CERTIFICAZIONI/ATTO NOTORIO</w:t>
      </w:r>
    </w:p>
    <w:p w:rsidR="003015B4" w:rsidRPr="003015B4" w:rsidRDefault="003015B4" w:rsidP="003015B4">
      <w:pPr>
        <w:jc w:val="center"/>
        <w:rPr>
          <w:rFonts w:ascii="Century Gothic" w:hAnsi="Century Gothic" w:cs="Arial"/>
          <w:b/>
          <w:bCs/>
          <w:sz w:val="18"/>
          <w:szCs w:val="18"/>
        </w:rPr>
      </w:pPr>
      <w:r w:rsidRPr="003015B4">
        <w:rPr>
          <w:rFonts w:ascii="Century Gothic" w:hAnsi="Century Gothic" w:cs="Arial"/>
          <w:b/>
          <w:bCs/>
          <w:sz w:val="18"/>
          <w:szCs w:val="18"/>
        </w:rPr>
        <w:t>(ART. 46 E 47 D.P.R. 28 DICEMBRE 2000, N. 445)</w:t>
      </w:r>
    </w:p>
    <w:p w:rsidR="003015B4" w:rsidRPr="003015B4" w:rsidRDefault="003015B4" w:rsidP="003015B4">
      <w:pPr>
        <w:jc w:val="both"/>
        <w:rPr>
          <w:rFonts w:ascii="Century Gothic" w:hAnsi="Century Gothic" w:cs="Arial"/>
          <w:sz w:val="18"/>
          <w:szCs w:val="18"/>
        </w:rPr>
      </w:pPr>
    </w:p>
    <w:p w:rsidR="003015B4" w:rsidRPr="003015B4" w:rsidRDefault="003015B4" w:rsidP="003015B4">
      <w:pPr>
        <w:ind w:left="142"/>
        <w:jc w:val="both"/>
        <w:rPr>
          <w:rFonts w:ascii="Century Gothic" w:hAnsi="Century Gothic" w:cs="Arial"/>
          <w:b/>
          <w:bCs/>
          <w:sz w:val="18"/>
          <w:szCs w:val="18"/>
        </w:rPr>
      </w:pPr>
      <w:r w:rsidRPr="003015B4">
        <w:rPr>
          <w:rFonts w:ascii="Century Gothic" w:hAnsi="Century Gothic" w:cs="Arial"/>
          <w:sz w:val="18"/>
          <w:szCs w:val="18"/>
        </w:rPr>
        <w:t>Allo scopo, il sottoscritto, consapevole delle sanzioni penali, nel caso di dichiarazioni non veritiere e falsità negli atti, richiamate dall’art. 76 del D.P.R. 28 dicembre 2000, n. 445,</w:t>
      </w:r>
    </w:p>
    <w:p w:rsidR="003015B4" w:rsidRPr="003015B4" w:rsidRDefault="003015B4" w:rsidP="003015B4">
      <w:pPr>
        <w:jc w:val="center"/>
        <w:rPr>
          <w:rFonts w:ascii="Century Gothic" w:hAnsi="Century Gothic" w:cs="Arial"/>
          <w:b/>
          <w:bCs/>
          <w:sz w:val="18"/>
          <w:szCs w:val="18"/>
        </w:rPr>
      </w:pPr>
    </w:p>
    <w:p w:rsidR="003015B4" w:rsidRPr="003015B4" w:rsidRDefault="003015B4" w:rsidP="003015B4">
      <w:pPr>
        <w:jc w:val="center"/>
        <w:rPr>
          <w:rFonts w:ascii="Century Gothic" w:hAnsi="Century Gothic" w:cs="Arial"/>
          <w:b/>
          <w:bCs/>
          <w:sz w:val="18"/>
          <w:szCs w:val="18"/>
        </w:rPr>
      </w:pPr>
      <w:r w:rsidRPr="003015B4">
        <w:rPr>
          <w:rFonts w:ascii="Century Gothic" w:hAnsi="Century Gothic" w:cs="Arial"/>
          <w:b/>
          <w:bCs/>
          <w:sz w:val="18"/>
          <w:szCs w:val="18"/>
        </w:rPr>
        <w:t>D I C H I A R A</w:t>
      </w:r>
    </w:p>
    <w:p w:rsidR="003015B4" w:rsidRPr="003015B4" w:rsidRDefault="003015B4" w:rsidP="003015B4">
      <w:pPr>
        <w:jc w:val="center"/>
        <w:rPr>
          <w:rFonts w:ascii="Century Gothic" w:hAnsi="Century Gothic" w:cs="Arial"/>
          <w:b/>
          <w:bCs/>
          <w:sz w:val="18"/>
          <w:szCs w:val="18"/>
        </w:rPr>
      </w:pPr>
    </w:p>
    <w:p w:rsidR="003015B4" w:rsidRPr="003015B4" w:rsidRDefault="003015B4" w:rsidP="003015B4">
      <w:pPr>
        <w:numPr>
          <w:ilvl w:val="0"/>
          <w:numId w:val="5"/>
        </w:numPr>
        <w:autoSpaceDE w:val="0"/>
        <w:autoSpaceDN w:val="0"/>
        <w:adjustRightInd w:val="0"/>
        <w:ind w:left="0" w:hanging="11"/>
        <w:jc w:val="both"/>
        <w:rPr>
          <w:rFonts w:ascii="Century Gothic" w:eastAsia="Calibri" w:hAnsi="Century Gothic" w:cs="Cambria"/>
          <w:sz w:val="18"/>
          <w:szCs w:val="18"/>
        </w:rPr>
      </w:pPr>
      <w:r w:rsidRPr="003015B4">
        <w:rPr>
          <w:rFonts w:ascii="Century Gothic" w:eastAsia="Calibri" w:hAnsi="Century Gothic" w:cs="Cambria"/>
          <w:b/>
          <w:sz w:val="18"/>
          <w:szCs w:val="18"/>
        </w:rPr>
        <w:t xml:space="preserve">che le situazioni di cui all’art. </w:t>
      </w:r>
      <w:r w:rsidRPr="003015B4">
        <w:rPr>
          <w:rFonts w:ascii="Century Gothic" w:hAnsi="Century Gothic" w:cs="Arial"/>
          <w:b/>
          <w:iCs/>
          <w:sz w:val="18"/>
          <w:szCs w:val="18"/>
        </w:rPr>
        <w:t xml:space="preserve">80, comma 1 - </w:t>
      </w:r>
      <w:r w:rsidRPr="003015B4">
        <w:rPr>
          <w:rFonts w:ascii="Century Gothic" w:eastAsia="Calibri" w:hAnsi="Century Gothic" w:cs="Cambria-Bold"/>
          <w:b/>
          <w:bCs/>
          <w:sz w:val="18"/>
          <w:szCs w:val="18"/>
        </w:rPr>
        <w:t>Decreto legislativo 18 aprile 2016, n. 50</w:t>
      </w:r>
      <w:r w:rsidRPr="003015B4">
        <w:rPr>
          <w:rFonts w:ascii="Century Gothic" w:hAnsi="Century Gothic" w:cs="Arial"/>
          <w:i/>
          <w:sz w:val="18"/>
          <w:szCs w:val="18"/>
        </w:rPr>
        <w:t xml:space="preserve"> (barrare la voce di interesse tra a, b, c):</w:t>
      </w:r>
      <w:r w:rsidRPr="003015B4">
        <w:rPr>
          <w:rFonts w:ascii="Century Gothic" w:eastAsia="Calibri" w:hAnsi="Century Gothic" w:cs="Cambria"/>
          <w:sz w:val="18"/>
          <w:szCs w:val="18"/>
        </w:rPr>
        <w:t xml:space="preserve"> </w:t>
      </w:r>
    </w:p>
    <w:p w:rsidR="003015B4" w:rsidRPr="003015B4" w:rsidRDefault="003015B4" w:rsidP="003015B4">
      <w:pPr>
        <w:ind w:hanging="11"/>
        <w:jc w:val="both"/>
        <w:rPr>
          <w:rFonts w:ascii="Calibri" w:hAnsi="Calibri" w:cs="Arial"/>
          <w:b/>
          <w:bCs/>
          <w:i/>
          <w:sz w:val="22"/>
          <w:szCs w:val="22"/>
        </w:rPr>
      </w:pPr>
    </w:p>
    <w:p w:rsidR="003015B4" w:rsidRPr="003015B4" w:rsidRDefault="003015B4" w:rsidP="003015B4">
      <w:pPr>
        <w:autoSpaceDE w:val="0"/>
        <w:autoSpaceDN w:val="0"/>
        <w:adjustRightInd w:val="0"/>
        <w:jc w:val="both"/>
        <w:rPr>
          <w:rFonts w:ascii="Century Gothic" w:hAnsi="Century Gothic" w:cs="Tahoma"/>
          <w:i/>
          <w:iCs/>
          <w:sz w:val="18"/>
          <w:szCs w:val="18"/>
        </w:rPr>
      </w:pPr>
      <w:r w:rsidRPr="003015B4">
        <w:rPr>
          <w:rFonts w:ascii="Calibri" w:hAnsi="Calibri" w:cs="Arial"/>
          <w:sz w:val="22"/>
          <w:szCs w:val="22"/>
        </w:rPr>
        <w:sym w:font="Wingdings" w:char="F06F"/>
      </w:r>
      <w:r w:rsidRPr="003015B4">
        <w:rPr>
          <w:rFonts w:ascii="Calibri" w:hAnsi="Calibri" w:cs="Arial"/>
          <w:sz w:val="22"/>
          <w:szCs w:val="22"/>
        </w:rPr>
        <w:tab/>
      </w:r>
      <w:r w:rsidRPr="003015B4">
        <w:rPr>
          <w:rFonts w:ascii="Century Gothic" w:hAnsi="Century Gothic" w:cs="Arial"/>
          <w:sz w:val="18"/>
          <w:szCs w:val="18"/>
        </w:rPr>
        <w:t xml:space="preserve">a) non sussistono nei confronti dei soggetti cessati </w:t>
      </w:r>
      <w:r w:rsidRPr="003015B4">
        <w:rPr>
          <w:rFonts w:ascii="Century Gothic" w:eastAsia="Calibri" w:hAnsi="Century Gothic" w:cs="Cambria"/>
          <w:sz w:val="18"/>
          <w:szCs w:val="18"/>
        </w:rPr>
        <w:t xml:space="preserve">dalla carica nell'anno antecedente la data di pubblicazione del bando di gara </w:t>
      </w:r>
      <w:r w:rsidRPr="003015B4">
        <w:rPr>
          <w:rFonts w:ascii="Century Gothic" w:hAnsi="Century Gothic" w:cs="Tahoma"/>
          <w:i/>
          <w:iCs/>
          <w:sz w:val="18"/>
          <w:szCs w:val="18"/>
        </w:rPr>
        <w:t>(indicare per ciascun soggetto cessato : cognome e nome, luogo e data di nascita, codice fiscale, carica e/o qualifica ricoperta, data della cessazione)</w:t>
      </w:r>
      <w:r w:rsidRPr="003015B4">
        <w:rPr>
          <w:rFonts w:ascii="Century Gothic" w:hAnsi="Century Gothic" w:cs="Arial"/>
          <w:iCs/>
          <w:sz w:val="18"/>
          <w:szCs w:val="18"/>
        </w:rPr>
        <w:t xml:space="preserve"> (art. 80, comma 3 - </w:t>
      </w:r>
      <w:r w:rsidRPr="003015B4">
        <w:rPr>
          <w:rFonts w:ascii="Century Gothic" w:eastAsia="Calibri" w:hAnsi="Century Gothic" w:cs="Cambria-Bold"/>
          <w:bCs/>
          <w:sz w:val="18"/>
          <w:szCs w:val="18"/>
        </w:rPr>
        <w:t>Decreto legislativo 18 aprile 2016, n. 50</w:t>
      </w:r>
      <w:r w:rsidRPr="003015B4">
        <w:rPr>
          <w:rFonts w:ascii="Century Gothic" w:hAnsi="Century Gothic" w:cs="Arial"/>
          <w:i/>
          <w:iCs/>
          <w:sz w:val="18"/>
          <w:szCs w:val="18"/>
        </w:rPr>
        <w:t>)</w:t>
      </w:r>
      <w:r w:rsidRPr="003015B4">
        <w:rPr>
          <w:rFonts w:ascii="Century Gothic" w:hAnsi="Century Gothic" w:cs="Tahoma"/>
          <w:i/>
          <w:iCs/>
          <w:sz w:val="18"/>
          <w:szCs w:val="18"/>
        </w:rPr>
        <w:t>:</w:t>
      </w:r>
    </w:p>
    <w:p w:rsidR="003015B4" w:rsidRPr="003015B4" w:rsidRDefault="003015B4" w:rsidP="003015B4">
      <w:pPr>
        <w:autoSpaceDE w:val="0"/>
        <w:autoSpaceDN w:val="0"/>
        <w:adjustRightInd w:val="0"/>
        <w:jc w:val="both"/>
        <w:rPr>
          <w:rFonts w:ascii="Century Gothic" w:eastAsia="Calibri" w:hAnsi="Century Gothic" w:cs="Cambria"/>
          <w:sz w:val="18"/>
          <w:szCs w:val="18"/>
        </w:rPr>
      </w:pPr>
    </w:p>
    <w:p w:rsidR="003015B4" w:rsidRPr="003015B4" w:rsidRDefault="003015B4" w:rsidP="003015B4">
      <w:pPr>
        <w:jc w:val="both"/>
        <w:rPr>
          <w:rFonts w:ascii="Century Gothic" w:hAnsi="Century Gothic" w:cs="Arial"/>
          <w:sz w:val="18"/>
          <w:szCs w:val="18"/>
        </w:rPr>
      </w:pPr>
      <w:r w:rsidRPr="003015B4">
        <w:rPr>
          <w:rFonts w:ascii="Century Gothic" w:hAnsi="Century Gothic" w:cs="Arial"/>
          <w:sz w:val="18"/>
          <w:szCs w:val="18"/>
        </w:rPr>
        <w:t>1. cognome e nome: _____________________________________________________________________________________</w:t>
      </w:r>
    </w:p>
    <w:p w:rsidR="003015B4" w:rsidRPr="003015B4" w:rsidRDefault="003015B4" w:rsidP="003015B4">
      <w:pPr>
        <w:jc w:val="both"/>
        <w:rPr>
          <w:rFonts w:ascii="Century Gothic" w:hAnsi="Century Gothic" w:cs="Arial"/>
          <w:sz w:val="18"/>
          <w:szCs w:val="18"/>
        </w:rPr>
      </w:pPr>
    </w:p>
    <w:p w:rsidR="003015B4" w:rsidRPr="003015B4" w:rsidRDefault="003015B4" w:rsidP="003015B4">
      <w:pPr>
        <w:jc w:val="both"/>
        <w:rPr>
          <w:rFonts w:ascii="Century Gothic" w:hAnsi="Century Gothic" w:cs="Arial"/>
          <w:sz w:val="18"/>
          <w:szCs w:val="18"/>
        </w:rPr>
      </w:pPr>
      <w:r w:rsidRPr="003015B4">
        <w:rPr>
          <w:rFonts w:ascii="Century Gothic" w:hAnsi="Century Gothic" w:cs="Arial"/>
          <w:sz w:val="18"/>
          <w:szCs w:val="18"/>
        </w:rPr>
        <w:t xml:space="preserve">nato a ________________________ il ___/___/___ qualifica/carica  _______________________CF___________________ </w:t>
      </w:r>
    </w:p>
    <w:p w:rsidR="003015B4" w:rsidRPr="003015B4" w:rsidRDefault="003015B4" w:rsidP="003015B4">
      <w:pPr>
        <w:jc w:val="both"/>
        <w:rPr>
          <w:rFonts w:ascii="Century Gothic" w:hAnsi="Century Gothic" w:cs="Arial"/>
          <w:sz w:val="18"/>
          <w:szCs w:val="18"/>
        </w:rPr>
      </w:pPr>
    </w:p>
    <w:p w:rsidR="003015B4" w:rsidRPr="003015B4" w:rsidRDefault="003015B4" w:rsidP="003015B4">
      <w:pPr>
        <w:jc w:val="both"/>
        <w:rPr>
          <w:rFonts w:ascii="Century Gothic" w:hAnsi="Century Gothic" w:cs="Arial"/>
          <w:sz w:val="18"/>
          <w:szCs w:val="18"/>
        </w:rPr>
      </w:pPr>
      <w:r w:rsidRPr="003015B4">
        <w:rPr>
          <w:rFonts w:ascii="Century Gothic" w:hAnsi="Century Gothic" w:cs="Arial"/>
          <w:sz w:val="18"/>
          <w:szCs w:val="18"/>
        </w:rPr>
        <w:t>data della cessazione____________________________</w:t>
      </w:r>
    </w:p>
    <w:p w:rsidR="003015B4" w:rsidRPr="003015B4" w:rsidRDefault="003015B4" w:rsidP="003015B4">
      <w:pPr>
        <w:jc w:val="both"/>
        <w:rPr>
          <w:rFonts w:ascii="Century Gothic" w:hAnsi="Century Gothic" w:cs="Arial"/>
          <w:sz w:val="18"/>
          <w:szCs w:val="18"/>
        </w:rPr>
      </w:pPr>
    </w:p>
    <w:p w:rsidR="003015B4" w:rsidRPr="003015B4" w:rsidRDefault="003015B4" w:rsidP="003015B4">
      <w:pPr>
        <w:jc w:val="both"/>
        <w:rPr>
          <w:rFonts w:ascii="Century Gothic" w:hAnsi="Century Gothic" w:cs="Arial"/>
          <w:sz w:val="18"/>
          <w:szCs w:val="18"/>
        </w:rPr>
      </w:pPr>
      <w:r w:rsidRPr="003015B4">
        <w:rPr>
          <w:rFonts w:ascii="Century Gothic" w:hAnsi="Century Gothic" w:cs="Arial"/>
          <w:sz w:val="18"/>
          <w:szCs w:val="18"/>
        </w:rPr>
        <w:t>2. cognome e nome: _____________________________________________________________________________________</w:t>
      </w:r>
    </w:p>
    <w:p w:rsidR="003015B4" w:rsidRPr="003015B4" w:rsidRDefault="003015B4" w:rsidP="003015B4">
      <w:pPr>
        <w:jc w:val="both"/>
        <w:rPr>
          <w:rFonts w:ascii="Century Gothic" w:hAnsi="Century Gothic" w:cs="Arial"/>
          <w:sz w:val="18"/>
          <w:szCs w:val="18"/>
        </w:rPr>
      </w:pPr>
    </w:p>
    <w:p w:rsidR="003015B4" w:rsidRPr="003015B4" w:rsidRDefault="003015B4" w:rsidP="003015B4">
      <w:pPr>
        <w:jc w:val="both"/>
        <w:rPr>
          <w:rFonts w:ascii="Century Gothic" w:hAnsi="Century Gothic" w:cs="Arial"/>
          <w:sz w:val="18"/>
          <w:szCs w:val="18"/>
        </w:rPr>
      </w:pPr>
      <w:r w:rsidRPr="003015B4">
        <w:rPr>
          <w:rFonts w:ascii="Century Gothic" w:hAnsi="Century Gothic" w:cs="Arial"/>
          <w:sz w:val="18"/>
          <w:szCs w:val="18"/>
        </w:rPr>
        <w:t>nato a ________________________ il ___/___/___ qualifica/carica  _______________________CF____________________</w:t>
      </w:r>
    </w:p>
    <w:p w:rsidR="003015B4" w:rsidRPr="003015B4" w:rsidRDefault="003015B4" w:rsidP="003015B4">
      <w:pPr>
        <w:jc w:val="both"/>
        <w:rPr>
          <w:rFonts w:ascii="Century Gothic" w:hAnsi="Century Gothic" w:cs="Arial"/>
          <w:sz w:val="18"/>
          <w:szCs w:val="18"/>
        </w:rPr>
      </w:pPr>
    </w:p>
    <w:p w:rsidR="003015B4" w:rsidRPr="003015B4" w:rsidRDefault="003015B4" w:rsidP="003015B4">
      <w:pPr>
        <w:jc w:val="both"/>
        <w:rPr>
          <w:rFonts w:ascii="Century Gothic" w:hAnsi="Century Gothic" w:cs="Arial"/>
          <w:sz w:val="18"/>
          <w:szCs w:val="18"/>
        </w:rPr>
      </w:pPr>
      <w:r w:rsidRPr="003015B4">
        <w:rPr>
          <w:rFonts w:ascii="Century Gothic" w:hAnsi="Century Gothic" w:cs="Arial"/>
          <w:sz w:val="18"/>
          <w:szCs w:val="18"/>
        </w:rPr>
        <w:t>data della cessazione___________________________</w:t>
      </w:r>
    </w:p>
    <w:p w:rsidR="003015B4" w:rsidRPr="003015B4" w:rsidRDefault="003015B4" w:rsidP="003015B4">
      <w:pPr>
        <w:autoSpaceDE w:val="0"/>
        <w:autoSpaceDN w:val="0"/>
        <w:adjustRightInd w:val="0"/>
        <w:jc w:val="both"/>
        <w:rPr>
          <w:rFonts w:ascii="Century Gothic" w:eastAsia="Calibri" w:hAnsi="Century Gothic" w:cs="Cambria"/>
          <w:sz w:val="18"/>
          <w:szCs w:val="18"/>
        </w:rPr>
      </w:pPr>
    </w:p>
    <w:p w:rsidR="003015B4" w:rsidRPr="003015B4" w:rsidRDefault="003015B4" w:rsidP="003015B4">
      <w:pPr>
        <w:autoSpaceDE w:val="0"/>
        <w:autoSpaceDN w:val="0"/>
        <w:adjustRightInd w:val="0"/>
        <w:jc w:val="both"/>
        <w:rPr>
          <w:rFonts w:ascii="Century Gothic" w:eastAsia="Calibri" w:hAnsi="Century Gothic" w:cs="Cambria"/>
          <w:sz w:val="18"/>
          <w:szCs w:val="18"/>
        </w:rPr>
      </w:pPr>
      <w:r w:rsidRPr="003015B4">
        <w:rPr>
          <w:rFonts w:ascii="Century Gothic" w:hAnsi="Century Gothic" w:cs="Arial"/>
          <w:sz w:val="18"/>
          <w:szCs w:val="18"/>
        </w:rPr>
        <w:sym w:font="Wingdings" w:char="F06F"/>
      </w:r>
      <w:r w:rsidRPr="003015B4">
        <w:rPr>
          <w:rFonts w:ascii="Century Gothic" w:eastAsia="Calibri" w:hAnsi="Century Gothic" w:cs="Cambria"/>
          <w:sz w:val="18"/>
          <w:szCs w:val="18"/>
        </w:rPr>
        <w:t xml:space="preserve"> b) non sussistono soggetti cessati dalla carica nell'anno antecedente la data di pubblicazione del bando di gara;</w:t>
      </w:r>
    </w:p>
    <w:p w:rsidR="003015B4" w:rsidRPr="003015B4" w:rsidRDefault="003015B4" w:rsidP="003015B4">
      <w:pPr>
        <w:rPr>
          <w:rFonts w:ascii="Century Gothic" w:hAnsi="Century Gothic" w:cs="Arial"/>
          <w:i/>
          <w:iCs/>
          <w:sz w:val="18"/>
          <w:szCs w:val="18"/>
        </w:rPr>
      </w:pPr>
    </w:p>
    <w:p w:rsidR="003015B4" w:rsidRPr="003015B4" w:rsidRDefault="003015B4" w:rsidP="003015B4">
      <w:pPr>
        <w:autoSpaceDE w:val="0"/>
        <w:autoSpaceDN w:val="0"/>
        <w:adjustRightInd w:val="0"/>
        <w:jc w:val="both"/>
        <w:rPr>
          <w:rFonts w:ascii="Century Gothic" w:eastAsia="Calibri" w:hAnsi="Century Gothic" w:cs="Cambria"/>
          <w:sz w:val="18"/>
          <w:szCs w:val="18"/>
        </w:rPr>
      </w:pPr>
      <w:r w:rsidRPr="003015B4">
        <w:rPr>
          <w:rFonts w:ascii="Century Gothic" w:hAnsi="Century Gothic" w:cs="Arial"/>
          <w:sz w:val="18"/>
          <w:szCs w:val="18"/>
        </w:rPr>
        <w:sym w:font="Wingdings" w:char="F06F"/>
      </w:r>
      <w:r w:rsidRPr="003015B4">
        <w:rPr>
          <w:rFonts w:ascii="Century Gothic" w:hAnsi="Century Gothic" w:cs="Arial"/>
          <w:sz w:val="18"/>
          <w:szCs w:val="18"/>
        </w:rPr>
        <w:t xml:space="preserve"> c) sussistendo le cause di esclusione  di cui </w:t>
      </w:r>
      <w:r w:rsidRPr="003015B4">
        <w:rPr>
          <w:rFonts w:ascii="Century Gothic" w:eastAsia="Calibri" w:hAnsi="Century Gothic" w:cs="Cambria"/>
          <w:sz w:val="18"/>
          <w:szCs w:val="18"/>
        </w:rPr>
        <w:t xml:space="preserve">all’art. </w:t>
      </w:r>
      <w:r w:rsidRPr="003015B4">
        <w:rPr>
          <w:rFonts w:ascii="Century Gothic" w:hAnsi="Century Gothic" w:cs="Arial"/>
          <w:iCs/>
          <w:sz w:val="18"/>
          <w:szCs w:val="18"/>
        </w:rPr>
        <w:t xml:space="preserve">80, comma 1 - </w:t>
      </w:r>
      <w:r w:rsidRPr="003015B4">
        <w:rPr>
          <w:rFonts w:ascii="Century Gothic" w:eastAsia="Calibri" w:hAnsi="Century Gothic" w:cs="Cambria-Bold"/>
          <w:bCs/>
          <w:sz w:val="18"/>
          <w:szCs w:val="18"/>
        </w:rPr>
        <w:t>Decreto legislativo 18 aprile 2016, n. 50</w:t>
      </w:r>
      <w:r w:rsidRPr="003015B4">
        <w:rPr>
          <w:rFonts w:ascii="Century Gothic" w:hAnsi="Century Gothic" w:cs="Arial"/>
          <w:i/>
          <w:sz w:val="18"/>
          <w:szCs w:val="18"/>
        </w:rPr>
        <w:t xml:space="preserve"> </w:t>
      </w:r>
      <w:r w:rsidRPr="003015B4">
        <w:rPr>
          <w:rFonts w:ascii="Century Gothic" w:hAnsi="Century Gothic" w:cs="Arial"/>
          <w:sz w:val="18"/>
          <w:szCs w:val="18"/>
        </w:rPr>
        <w:t xml:space="preserve">nei confronti dei soggetti cessati dalla carica nell’anno antecedente la data di pubblicazione del bando di gara, sono state adottate le misure di completa ed effettiva dissociazione dalla condotta penalmente sanzionata, il reato è stato </w:t>
      </w:r>
      <w:r w:rsidRPr="003015B4">
        <w:rPr>
          <w:rFonts w:ascii="Century Gothic" w:eastAsia="Calibri" w:hAnsi="Century Gothic" w:cs="Cambria"/>
          <w:sz w:val="18"/>
          <w:szCs w:val="18"/>
        </w:rPr>
        <w:t xml:space="preserve">stato depenalizzato ovvero quando è intervenuta la riabilitazione ovvero quando il reato è stato dichiarato estinto dopo la condanna ovvero in caso di revoca della condanna medesima </w:t>
      </w:r>
      <w:r w:rsidRPr="003015B4">
        <w:rPr>
          <w:rFonts w:ascii="Century Gothic" w:hAnsi="Century Gothic" w:cs="Arial"/>
          <w:sz w:val="18"/>
          <w:szCs w:val="18"/>
        </w:rPr>
        <w:t xml:space="preserve">(allegare alla presente dichiarazione prove in tal senso) </w:t>
      </w:r>
      <w:r w:rsidRPr="003015B4">
        <w:rPr>
          <w:rFonts w:ascii="Century Gothic" w:hAnsi="Century Gothic" w:cs="Arial"/>
          <w:iCs/>
          <w:sz w:val="18"/>
          <w:szCs w:val="18"/>
        </w:rPr>
        <w:t xml:space="preserve">(art. 80, comma 3 - </w:t>
      </w:r>
      <w:r w:rsidRPr="003015B4">
        <w:rPr>
          <w:rFonts w:ascii="Century Gothic" w:eastAsia="Calibri" w:hAnsi="Century Gothic" w:cs="Cambria-Bold"/>
          <w:bCs/>
          <w:sz w:val="18"/>
          <w:szCs w:val="18"/>
        </w:rPr>
        <w:t>Decreto legislativo 18 aprile 2016, n. 50</w:t>
      </w:r>
      <w:r w:rsidRPr="003015B4">
        <w:rPr>
          <w:rFonts w:ascii="Century Gothic" w:hAnsi="Century Gothic" w:cs="Arial"/>
          <w:i/>
          <w:iCs/>
          <w:sz w:val="18"/>
          <w:szCs w:val="18"/>
        </w:rPr>
        <w:t>)</w:t>
      </w:r>
      <w:r w:rsidRPr="003015B4">
        <w:rPr>
          <w:rFonts w:ascii="Century Gothic" w:hAnsi="Century Gothic" w:cs="Arial"/>
          <w:sz w:val="18"/>
          <w:szCs w:val="18"/>
        </w:rPr>
        <w:t xml:space="preserve">;  </w:t>
      </w:r>
    </w:p>
    <w:p w:rsidR="003015B4" w:rsidRPr="003015B4" w:rsidRDefault="003015B4" w:rsidP="003015B4">
      <w:pPr>
        <w:autoSpaceDE w:val="0"/>
        <w:autoSpaceDN w:val="0"/>
        <w:adjustRightInd w:val="0"/>
        <w:jc w:val="both"/>
        <w:rPr>
          <w:rFonts w:ascii="Calibri" w:eastAsia="Calibri" w:hAnsi="Calibri" w:cs="Cambria"/>
          <w:sz w:val="22"/>
          <w:szCs w:val="22"/>
        </w:rPr>
      </w:pPr>
    </w:p>
    <w:p w:rsidR="003015B4" w:rsidRPr="003015B4" w:rsidRDefault="003015B4" w:rsidP="003015B4">
      <w:pPr>
        <w:numPr>
          <w:ilvl w:val="0"/>
          <w:numId w:val="5"/>
        </w:numPr>
        <w:autoSpaceDE w:val="0"/>
        <w:autoSpaceDN w:val="0"/>
        <w:adjustRightInd w:val="0"/>
        <w:ind w:left="0" w:hanging="11"/>
        <w:jc w:val="both"/>
        <w:rPr>
          <w:rFonts w:ascii="Century Gothic" w:hAnsi="Century Gothic" w:cs="Arial"/>
          <w:b/>
          <w:bCs/>
          <w:sz w:val="20"/>
          <w:szCs w:val="20"/>
        </w:rPr>
      </w:pPr>
      <w:r w:rsidRPr="003015B4">
        <w:rPr>
          <w:rFonts w:ascii="Century Gothic" w:hAnsi="Century Gothic" w:cs="Arial"/>
          <w:b/>
          <w:sz w:val="20"/>
          <w:szCs w:val="20"/>
        </w:rPr>
        <w:t xml:space="preserve">di non aver commesso violazioni gravi, definitivamente accertate, rispetto agli obblighi relativi al pagamento delle imposte e tasse o dei contributi previdenziali, secondo la legislazione italiana o quella dello Stato in cui è stabilito </w:t>
      </w:r>
      <w:r w:rsidRPr="003015B4">
        <w:rPr>
          <w:rFonts w:ascii="Century Gothic" w:hAnsi="Century Gothic" w:cs="Arial"/>
          <w:iCs/>
          <w:sz w:val="20"/>
          <w:szCs w:val="20"/>
        </w:rPr>
        <w:t xml:space="preserve">(art. 80, comma 4 - </w:t>
      </w:r>
      <w:r w:rsidRPr="003015B4">
        <w:rPr>
          <w:rFonts w:ascii="Century Gothic" w:eastAsia="Calibri" w:hAnsi="Century Gothic" w:cs="Cambria-Bold"/>
          <w:bCs/>
          <w:sz w:val="20"/>
          <w:szCs w:val="20"/>
        </w:rPr>
        <w:t>Decreto legislativo 18 aprile 2016, n. 50</w:t>
      </w:r>
      <w:r w:rsidRPr="003015B4">
        <w:rPr>
          <w:rFonts w:ascii="Century Gothic" w:hAnsi="Century Gothic" w:cs="Arial"/>
          <w:i/>
          <w:iCs/>
          <w:sz w:val="20"/>
          <w:szCs w:val="20"/>
        </w:rPr>
        <w:t>)</w:t>
      </w:r>
      <w:r w:rsidRPr="003015B4">
        <w:rPr>
          <w:rFonts w:ascii="Century Gothic" w:hAnsi="Century Gothic" w:cs="Arial"/>
          <w:sz w:val="20"/>
          <w:szCs w:val="20"/>
        </w:rPr>
        <w:t>;</w:t>
      </w:r>
    </w:p>
    <w:p w:rsidR="003015B4" w:rsidRPr="003015B4" w:rsidRDefault="003015B4" w:rsidP="003015B4">
      <w:pPr>
        <w:tabs>
          <w:tab w:val="left" w:pos="284"/>
        </w:tabs>
        <w:jc w:val="both"/>
        <w:rPr>
          <w:rFonts w:ascii="Century Gothic" w:hAnsi="Century Gothic" w:cs="Arial"/>
          <w:b/>
          <w:bCs/>
          <w:sz w:val="20"/>
          <w:szCs w:val="20"/>
        </w:rPr>
      </w:pPr>
    </w:p>
    <w:p w:rsidR="003015B4" w:rsidRPr="003015B4" w:rsidRDefault="003015B4" w:rsidP="003015B4">
      <w:pPr>
        <w:jc w:val="both"/>
        <w:rPr>
          <w:rFonts w:ascii="Century Gothic" w:hAnsi="Century Gothic" w:cs="Arial"/>
          <w:i/>
          <w:iCs/>
          <w:sz w:val="20"/>
          <w:szCs w:val="20"/>
        </w:rPr>
      </w:pPr>
      <w:r w:rsidRPr="003015B4">
        <w:rPr>
          <w:rFonts w:ascii="Century Gothic" w:hAnsi="Century Gothic" w:cs="Tahoma"/>
          <w:i/>
          <w:sz w:val="20"/>
          <w:szCs w:val="20"/>
        </w:rPr>
        <w:t>Indicare la sede e l’indirizzo dell’ufficio ai fini della verifica della regolarità in ordine agli obblighi di pagamento delle imposte e tasse</w:t>
      </w:r>
      <w:r w:rsidRPr="003015B4">
        <w:rPr>
          <w:rFonts w:ascii="Century Gothic" w:hAnsi="Century Gothic" w:cs="Arial"/>
          <w:i/>
          <w:iCs/>
          <w:sz w:val="20"/>
          <w:szCs w:val="20"/>
        </w:rPr>
        <w:t>:</w:t>
      </w:r>
    </w:p>
    <w:p w:rsidR="003015B4" w:rsidRPr="003015B4" w:rsidRDefault="003015B4" w:rsidP="003015B4">
      <w:pPr>
        <w:jc w:val="both"/>
        <w:rPr>
          <w:rFonts w:ascii="Century Gothic" w:hAnsi="Century Gothic" w:cs="Arial"/>
          <w:i/>
          <w:iCs/>
          <w:sz w:val="20"/>
          <w:szCs w:val="20"/>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694"/>
        <w:gridCol w:w="2551"/>
        <w:gridCol w:w="2018"/>
        <w:gridCol w:w="2445"/>
      </w:tblGrid>
      <w:tr w:rsidR="003015B4" w:rsidRPr="003015B4" w:rsidTr="00144A80">
        <w:tc>
          <w:tcPr>
            <w:tcW w:w="2694" w:type="dxa"/>
          </w:tcPr>
          <w:p w:rsidR="003015B4" w:rsidRPr="003015B4" w:rsidRDefault="003015B4" w:rsidP="003015B4">
            <w:pPr>
              <w:jc w:val="both"/>
              <w:rPr>
                <w:rFonts w:ascii="Century Gothic" w:hAnsi="Century Gothic" w:cs="Arial"/>
                <w:b/>
                <w:bCs/>
                <w:sz w:val="20"/>
                <w:szCs w:val="20"/>
              </w:rPr>
            </w:pPr>
            <w:r w:rsidRPr="003015B4">
              <w:rPr>
                <w:rFonts w:ascii="Century Gothic" w:hAnsi="Century Gothic" w:cs="Arial"/>
                <w:b/>
                <w:bCs/>
                <w:sz w:val="20"/>
                <w:szCs w:val="20"/>
              </w:rPr>
              <w:t>Ufficio</w:t>
            </w:r>
          </w:p>
        </w:tc>
        <w:tc>
          <w:tcPr>
            <w:tcW w:w="2551" w:type="dxa"/>
          </w:tcPr>
          <w:p w:rsidR="003015B4" w:rsidRPr="003015B4" w:rsidRDefault="003015B4" w:rsidP="003015B4">
            <w:pPr>
              <w:jc w:val="both"/>
              <w:rPr>
                <w:rFonts w:ascii="Century Gothic" w:hAnsi="Century Gothic" w:cs="Arial"/>
                <w:b/>
                <w:bCs/>
                <w:sz w:val="20"/>
                <w:szCs w:val="20"/>
              </w:rPr>
            </w:pPr>
            <w:r w:rsidRPr="003015B4">
              <w:rPr>
                <w:rFonts w:ascii="Century Gothic" w:hAnsi="Century Gothic" w:cs="Arial"/>
                <w:b/>
                <w:bCs/>
                <w:sz w:val="20"/>
                <w:szCs w:val="20"/>
              </w:rPr>
              <w:t>indirizzo</w:t>
            </w:r>
          </w:p>
        </w:tc>
        <w:tc>
          <w:tcPr>
            <w:tcW w:w="2018" w:type="dxa"/>
          </w:tcPr>
          <w:p w:rsidR="003015B4" w:rsidRPr="003015B4" w:rsidRDefault="003015B4" w:rsidP="003015B4">
            <w:pPr>
              <w:jc w:val="both"/>
              <w:rPr>
                <w:rFonts w:ascii="Century Gothic" w:hAnsi="Century Gothic" w:cs="Arial"/>
                <w:b/>
                <w:bCs/>
                <w:sz w:val="20"/>
                <w:szCs w:val="20"/>
              </w:rPr>
            </w:pPr>
            <w:r w:rsidRPr="003015B4">
              <w:rPr>
                <w:rFonts w:ascii="Century Gothic" w:hAnsi="Century Gothic" w:cs="Arial"/>
                <w:b/>
                <w:bCs/>
                <w:sz w:val="20"/>
                <w:szCs w:val="20"/>
              </w:rPr>
              <w:t>CAP</w:t>
            </w:r>
          </w:p>
        </w:tc>
        <w:tc>
          <w:tcPr>
            <w:tcW w:w="2445" w:type="dxa"/>
          </w:tcPr>
          <w:p w:rsidR="003015B4" w:rsidRPr="003015B4" w:rsidRDefault="003015B4" w:rsidP="003015B4">
            <w:pPr>
              <w:jc w:val="both"/>
              <w:rPr>
                <w:rFonts w:ascii="Century Gothic" w:hAnsi="Century Gothic" w:cs="Arial"/>
                <w:b/>
                <w:bCs/>
                <w:sz w:val="20"/>
                <w:szCs w:val="20"/>
              </w:rPr>
            </w:pPr>
            <w:r w:rsidRPr="003015B4">
              <w:rPr>
                <w:rFonts w:ascii="Century Gothic" w:hAnsi="Century Gothic" w:cs="Arial"/>
                <w:b/>
                <w:bCs/>
                <w:sz w:val="20"/>
                <w:szCs w:val="20"/>
              </w:rPr>
              <w:t>Città</w:t>
            </w:r>
          </w:p>
        </w:tc>
      </w:tr>
      <w:tr w:rsidR="003015B4" w:rsidRPr="003015B4" w:rsidTr="00144A80">
        <w:tc>
          <w:tcPr>
            <w:tcW w:w="2694" w:type="dxa"/>
          </w:tcPr>
          <w:p w:rsidR="003015B4" w:rsidRPr="003015B4" w:rsidRDefault="003015B4" w:rsidP="003015B4">
            <w:pPr>
              <w:jc w:val="both"/>
              <w:rPr>
                <w:rFonts w:ascii="Century Gothic" w:hAnsi="Century Gothic" w:cs="Arial"/>
                <w:b/>
                <w:bCs/>
                <w:sz w:val="20"/>
                <w:szCs w:val="20"/>
              </w:rPr>
            </w:pPr>
          </w:p>
        </w:tc>
        <w:tc>
          <w:tcPr>
            <w:tcW w:w="2551" w:type="dxa"/>
          </w:tcPr>
          <w:p w:rsidR="003015B4" w:rsidRPr="003015B4" w:rsidRDefault="003015B4" w:rsidP="003015B4">
            <w:pPr>
              <w:jc w:val="both"/>
              <w:rPr>
                <w:rFonts w:ascii="Century Gothic" w:hAnsi="Century Gothic" w:cs="Arial"/>
                <w:b/>
                <w:bCs/>
                <w:sz w:val="20"/>
                <w:szCs w:val="20"/>
              </w:rPr>
            </w:pPr>
          </w:p>
        </w:tc>
        <w:tc>
          <w:tcPr>
            <w:tcW w:w="2018" w:type="dxa"/>
          </w:tcPr>
          <w:p w:rsidR="003015B4" w:rsidRPr="003015B4" w:rsidRDefault="003015B4" w:rsidP="003015B4">
            <w:pPr>
              <w:jc w:val="both"/>
              <w:rPr>
                <w:rFonts w:ascii="Century Gothic" w:hAnsi="Century Gothic" w:cs="Arial"/>
                <w:b/>
                <w:bCs/>
                <w:sz w:val="20"/>
                <w:szCs w:val="20"/>
              </w:rPr>
            </w:pPr>
          </w:p>
        </w:tc>
        <w:tc>
          <w:tcPr>
            <w:tcW w:w="2445" w:type="dxa"/>
          </w:tcPr>
          <w:p w:rsidR="003015B4" w:rsidRPr="003015B4" w:rsidRDefault="003015B4" w:rsidP="003015B4">
            <w:pPr>
              <w:jc w:val="both"/>
              <w:rPr>
                <w:rFonts w:ascii="Century Gothic" w:hAnsi="Century Gothic" w:cs="Arial"/>
                <w:b/>
                <w:bCs/>
                <w:sz w:val="20"/>
                <w:szCs w:val="20"/>
              </w:rPr>
            </w:pPr>
          </w:p>
        </w:tc>
      </w:tr>
      <w:tr w:rsidR="003015B4" w:rsidRPr="003015B4" w:rsidTr="00144A80">
        <w:tc>
          <w:tcPr>
            <w:tcW w:w="2694" w:type="dxa"/>
          </w:tcPr>
          <w:p w:rsidR="003015B4" w:rsidRPr="003015B4" w:rsidRDefault="003015B4" w:rsidP="003015B4">
            <w:pPr>
              <w:jc w:val="both"/>
              <w:rPr>
                <w:rFonts w:ascii="Century Gothic" w:hAnsi="Century Gothic" w:cs="Arial"/>
                <w:b/>
                <w:bCs/>
                <w:sz w:val="20"/>
                <w:szCs w:val="20"/>
              </w:rPr>
            </w:pPr>
            <w:r w:rsidRPr="003015B4">
              <w:rPr>
                <w:rFonts w:ascii="Century Gothic" w:hAnsi="Century Gothic" w:cs="Arial"/>
                <w:b/>
                <w:bCs/>
                <w:sz w:val="20"/>
                <w:szCs w:val="20"/>
              </w:rPr>
              <w:t>pec</w:t>
            </w:r>
          </w:p>
        </w:tc>
        <w:tc>
          <w:tcPr>
            <w:tcW w:w="2551" w:type="dxa"/>
          </w:tcPr>
          <w:p w:rsidR="003015B4" w:rsidRPr="003015B4" w:rsidRDefault="003015B4" w:rsidP="003015B4">
            <w:pPr>
              <w:jc w:val="both"/>
              <w:rPr>
                <w:rFonts w:ascii="Century Gothic" w:hAnsi="Century Gothic" w:cs="Arial"/>
                <w:b/>
                <w:bCs/>
                <w:sz w:val="20"/>
                <w:szCs w:val="20"/>
              </w:rPr>
            </w:pPr>
            <w:r w:rsidRPr="003015B4">
              <w:rPr>
                <w:rFonts w:ascii="Century Gothic" w:hAnsi="Century Gothic" w:cs="Arial"/>
                <w:b/>
                <w:bCs/>
                <w:sz w:val="20"/>
                <w:szCs w:val="20"/>
              </w:rPr>
              <w:t>Tel.</w:t>
            </w:r>
          </w:p>
        </w:tc>
        <w:tc>
          <w:tcPr>
            <w:tcW w:w="2018" w:type="dxa"/>
          </w:tcPr>
          <w:p w:rsidR="003015B4" w:rsidRPr="003015B4" w:rsidRDefault="003015B4" w:rsidP="003015B4">
            <w:pPr>
              <w:jc w:val="both"/>
              <w:rPr>
                <w:rFonts w:ascii="Century Gothic" w:hAnsi="Century Gothic" w:cs="Arial"/>
                <w:b/>
                <w:bCs/>
                <w:sz w:val="20"/>
                <w:szCs w:val="20"/>
              </w:rPr>
            </w:pPr>
            <w:r w:rsidRPr="003015B4">
              <w:rPr>
                <w:rFonts w:ascii="Century Gothic" w:hAnsi="Century Gothic" w:cs="Arial"/>
                <w:b/>
                <w:bCs/>
                <w:sz w:val="20"/>
                <w:szCs w:val="20"/>
              </w:rPr>
              <w:t>e-mail</w:t>
            </w:r>
          </w:p>
        </w:tc>
        <w:tc>
          <w:tcPr>
            <w:tcW w:w="2445" w:type="dxa"/>
          </w:tcPr>
          <w:p w:rsidR="003015B4" w:rsidRPr="003015B4" w:rsidRDefault="003015B4" w:rsidP="003015B4">
            <w:pPr>
              <w:keepNext/>
              <w:numPr>
                <w:ilvl w:val="0"/>
                <w:numId w:val="3"/>
              </w:numPr>
              <w:tabs>
                <w:tab w:val="left" w:pos="4962"/>
                <w:tab w:val="left" w:pos="7797"/>
              </w:tabs>
              <w:ind w:left="0" w:firstLine="0"/>
              <w:jc w:val="both"/>
              <w:outlineLvl w:val="0"/>
              <w:rPr>
                <w:rFonts w:ascii="Century Gothic" w:hAnsi="Century Gothic" w:cs="Arial"/>
                <w:i/>
                <w:sz w:val="20"/>
                <w:szCs w:val="20"/>
              </w:rPr>
            </w:pPr>
          </w:p>
        </w:tc>
      </w:tr>
      <w:tr w:rsidR="003015B4" w:rsidRPr="003015B4" w:rsidTr="00144A80">
        <w:tc>
          <w:tcPr>
            <w:tcW w:w="2694" w:type="dxa"/>
          </w:tcPr>
          <w:p w:rsidR="003015B4" w:rsidRPr="003015B4" w:rsidRDefault="003015B4" w:rsidP="003015B4">
            <w:pPr>
              <w:jc w:val="both"/>
              <w:rPr>
                <w:rFonts w:ascii="Century Gothic" w:hAnsi="Century Gothic" w:cs="Arial"/>
                <w:b/>
                <w:bCs/>
                <w:sz w:val="20"/>
                <w:szCs w:val="20"/>
              </w:rPr>
            </w:pPr>
          </w:p>
        </w:tc>
        <w:tc>
          <w:tcPr>
            <w:tcW w:w="2551" w:type="dxa"/>
          </w:tcPr>
          <w:p w:rsidR="003015B4" w:rsidRPr="003015B4" w:rsidRDefault="003015B4" w:rsidP="003015B4">
            <w:pPr>
              <w:jc w:val="both"/>
              <w:rPr>
                <w:rFonts w:ascii="Century Gothic" w:hAnsi="Century Gothic" w:cs="Arial"/>
                <w:b/>
                <w:bCs/>
                <w:sz w:val="20"/>
                <w:szCs w:val="20"/>
              </w:rPr>
            </w:pPr>
          </w:p>
        </w:tc>
        <w:tc>
          <w:tcPr>
            <w:tcW w:w="2018" w:type="dxa"/>
          </w:tcPr>
          <w:p w:rsidR="003015B4" w:rsidRPr="003015B4" w:rsidRDefault="003015B4" w:rsidP="003015B4">
            <w:pPr>
              <w:jc w:val="both"/>
              <w:rPr>
                <w:rFonts w:ascii="Century Gothic" w:hAnsi="Century Gothic" w:cs="Arial"/>
                <w:b/>
                <w:bCs/>
                <w:sz w:val="20"/>
                <w:szCs w:val="20"/>
              </w:rPr>
            </w:pPr>
          </w:p>
        </w:tc>
        <w:tc>
          <w:tcPr>
            <w:tcW w:w="2445" w:type="dxa"/>
          </w:tcPr>
          <w:p w:rsidR="003015B4" w:rsidRPr="003015B4" w:rsidRDefault="003015B4" w:rsidP="003015B4">
            <w:pPr>
              <w:jc w:val="both"/>
              <w:rPr>
                <w:rFonts w:ascii="Century Gothic" w:hAnsi="Century Gothic" w:cs="Arial"/>
                <w:b/>
                <w:bCs/>
                <w:sz w:val="20"/>
                <w:szCs w:val="20"/>
              </w:rPr>
            </w:pPr>
          </w:p>
        </w:tc>
      </w:tr>
    </w:tbl>
    <w:p w:rsidR="003015B4" w:rsidRPr="003015B4" w:rsidRDefault="003015B4" w:rsidP="003015B4">
      <w:pPr>
        <w:tabs>
          <w:tab w:val="left" w:pos="284"/>
        </w:tabs>
        <w:jc w:val="both"/>
        <w:rPr>
          <w:rFonts w:ascii="Century Gothic" w:hAnsi="Century Gothic" w:cs="Arial"/>
          <w:b/>
          <w:bCs/>
          <w:sz w:val="20"/>
          <w:szCs w:val="20"/>
        </w:rPr>
      </w:pPr>
    </w:p>
    <w:p w:rsidR="003015B4" w:rsidRPr="003015B4" w:rsidRDefault="003015B4" w:rsidP="003015B4">
      <w:pPr>
        <w:numPr>
          <w:ilvl w:val="0"/>
          <w:numId w:val="4"/>
        </w:numPr>
        <w:tabs>
          <w:tab w:val="left" w:pos="284"/>
        </w:tabs>
        <w:ind w:left="0" w:hanging="11"/>
        <w:jc w:val="both"/>
        <w:rPr>
          <w:rFonts w:ascii="Century Gothic" w:hAnsi="Century Gothic" w:cs="Arial"/>
          <w:b/>
          <w:bCs/>
          <w:sz w:val="20"/>
          <w:szCs w:val="20"/>
          <w:u w:val="single"/>
        </w:rPr>
      </w:pPr>
      <w:r w:rsidRPr="003015B4">
        <w:rPr>
          <w:rFonts w:ascii="Century Gothic" w:hAnsi="Century Gothic" w:cs="Arial"/>
          <w:b/>
          <w:u w:val="single"/>
        </w:rPr>
        <w:t>a valere nei confronti dell’operatore economico e degli eventuali subappaltatori così come individuati</w:t>
      </w:r>
      <w:r w:rsidRPr="003015B4">
        <w:rPr>
          <w:rFonts w:ascii="Century Gothic" w:hAnsi="Century Gothic" w:cs="Arial"/>
          <w:b/>
          <w:sz w:val="20"/>
          <w:szCs w:val="20"/>
          <w:u w:val="single"/>
        </w:rPr>
        <w:t>:</w:t>
      </w:r>
    </w:p>
    <w:p w:rsidR="003015B4" w:rsidRPr="003015B4" w:rsidRDefault="003015B4" w:rsidP="003015B4">
      <w:pPr>
        <w:tabs>
          <w:tab w:val="left" w:pos="284"/>
        </w:tabs>
        <w:ind w:left="720"/>
        <w:jc w:val="both"/>
        <w:rPr>
          <w:rFonts w:ascii="Century Gothic" w:hAnsi="Century Gothic" w:cs="Arial"/>
          <w:b/>
          <w:bCs/>
          <w:sz w:val="20"/>
          <w:szCs w:val="20"/>
        </w:rPr>
      </w:pPr>
    </w:p>
    <w:p w:rsidR="003015B4" w:rsidRPr="003015B4" w:rsidRDefault="003015B4" w:rsidP="003015B4">
      <w:pPr>
        <w:ind w:left="708"/>
        <w:jc w:val="both"/>
        <w:rPr>
          <w:rFonts w:ascii="Century Gothic" w:eastAsia="Calibri" w:hAnsi="Century Gothic" w:cs="Cambria"/>
          <w:sz w:val="20"/>
          <w:szCs w:val="20"/>
        </w:rPr>
      </w:pPr>
    </w:p>
    <w:p w:rsidR="003015B4" w:rsidRPr="003015B4" w:rsidRDefault="003015B4" w:rsidP="003015B4">
      <w:pPr>
        <w:numPr>
          <w:ilvl w:val="0"/>
          <w:numId w:val="5"/>
        </w:numPr>
        <w:autoSpaceDE w:val="0"/>
        <w:autoSpaceDN w:val="0"/>
        <w:adjustRightInd w:val="0"/>
        <w:ind w:left="0" w:hanging="11"/>
        <w:jc w:val="both"/>
        <w:rPr>
          <w:rFonts w:ascii="Century Gothic" w:eastAsia="Calibri" w:hAnsi="Century Gothic" w:cs="Cambria"/>
          <w:sz w:val="20"/>
          <w:szCs w:val="20"/>
        </w:rPr>
      </w:pPr>
      <w:r w:rsidRPr="003015B4">
        <w:rPr>
          <w:rFonts w:ascii="Century Gothic" w:hAnsi="Century Gothic" w:cs="Arial"/>
          <w:b/>
          <w:sz w:val="20"/>
          <w:szCs w:val="20"/>
        </w:rPr>
        <w:t>di essere in regola con le norme di cui alla legge n. 68/99 disciplinante il diritto al lavoro dei disabili</w:t>
      </w:r>
      <w:r w:rsidRPr="003015B4">
        <w:rPr>
          <w:rFonts w:ascii="Century Gothic" w:hAnsi="Century Gothic" w:cs="Arial"/>
          <w:sz w:val="20"/>
          <w:szCs w:val="20"/>
        </w:rPr>
        <w:t xml:space="preserve"> (</w:t>
      </w:r>
      <w:r w:rsidRPr="003015B4">
        <w:rPr>
          <w:rFonts w:ascii="Century Gothic" w:hAnsi="Century Gothic" w:cs="Arial"/>
          <w:iCs/>
          <w:sz w:val="20"/>
          <w:szCs w:val="20"/>
        </w:rPr>
        <w:t xml:space="preserve">art. 80, comma 5 lett. i  - </w:t>
      </w:r>
      <w:r w:rsidRPr="003015B4">
        <w:rPr>
          <w:rFonts w:ascii="Century Gothic" w:eastAsia="Calibri" w:hAnsi="Century Gothic" w:cs="Cambria-Bold"/>
          <w:bCs/>
          <w:sz w:val="20"/>
          <w:szCs w:val="20"/>
        </w:rPr>
        <w:t>Decreto legislativo 18 aprile 2016, n. 50)</w:t>
      </w:r>
      <w:r w:rsidRPr="003015B4">
        <w:rPr>
          <w:rFonts w:ascii="Century Gothic" w:eastAsia="Calibri" w:hAnsi="Century Gothic" w:cs="Cambria"/>
          <w:sz w:val="20"/>
          <w:szCs w:val="20"/>
        </w:rPr>
        <w:t>;</w:t>
      </w:r>
    </w:p>
    <w:p w:rsidR="003015B4" w:rsidRPr="003015B4" w:rsidRDefault="003015B4" w:rsidP="003015B4">
      <w:pPr>
        <w:ind w:left="708"/>
        <w:jc w:val="both"/>
        <w:rPr>
          <w:rFonts w:ascii="Century Gothic" w:eastAsia="Calibri" w:hAnsi="Century Gothic" w:cs="Cambria"/>
          <w:sz w:val="20"/>
          <w:szCs w:val="20"/>
        </w:rPr>
      </w:pPr>
    </w:p>
    <w:p w:rsidR="003015B4" w:rsidRPr="003015B4" w:rsidRDefault="003015B4" w:rsidP="003015B4">
      <w:pPr>
        <w:jc w:val="both"/>
        <w:rPr>
          <w:rFonts w:ascii="Century Gothic" w:hAnsi="Century Gothic" w:cs="Arial"/>
          <w:i/>
          <w:iCs/>
          <w:sz w:val="20"/>
          <w:szCs w:val="20"/>
        </w:rPr>
      </w:pPr>
      <w:r w:rsidRPr="003015B4">
        <w:rPr>
          <w:rFonts w:ascii="Century Gothic" w:hAnsi="Century Gothic" w:cs="Arial"/>
          <w:i/>
          <w:iCs/>
          <w:sz w:val="20"/>
          <w:szCs w:val="20"/>
        </w:rPr>
        <w:lastRenderedPageBreak/>
        <w:t>indicare l’Ufficio Provinciale al quale rivolgersi ai fini della verifica:</w:t>
      </w:r>
    </w:p>
    <w:p w:rsidR="003015B4" w:rsidRPr="003015B4" w:rsidRDefault="003015B4" w:rsidP="003015B4">
      <w:pPr>
        <w:jc w:val="both"/>
        <w:rPr>
          <w:rFonts w:ascii="Century Gothic" w:hAnsi="Century Gothic" w:cs="Arial"/>
          <w:i/>
          <w:iCs/>
          <w:sz w:val="20"/>
          <w:szCs w:val="20"/>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694"/>
        <w:gridCol w:w="2551"/>
        <w:gridCol w:w="2018"/>
        <w:gridCol w:w="2445"/>
      </w:tblGrid>
      <w:tr w:rsidR="003015B4" w:rsidRPr="003015B4" w:rsidTr="00144A80">
        <w:tc>
          <w:tcPr>
            <w:tcW w:w="2694" w:type="dxa"/>
          </w:tcPr>
          <w:p w:rsidR="003015B4" w:rsidRPr="003015B4" w:rsidRDefault="003015B4" w:rsidP="003015B4">
            <w:pPr>
              <w:jc w:val="both"/>
              <w:rPr>
                <w:rFonts w:ascii="Century Gothic" w:hAnsi="Century Gothic" w:cs="Arial"/>
                <w:bCs/>
                <w:sz w:val="20"/>
                <w:szCs w:val="20"/>
              </w:rPr>
            </w:pPr>
            <w:r w:rsidRPr="003015B4">
              <w:rPr>
                <w:rFonts w:ascii="Century Gothic" w:hAnsi="Century Gothic" w:cs="Arial"/>
                <w:bCs/>
                <w:sz w:val="20"/>
                <w:szCs w:val="20"/>
              </w:rPr>
              <w:t>Ufficio</w:t>
            </w:r>
          </w:p>
        </w:tc>
        <w:tc>
          <w:tcPr>
            <w:tcW w:w="2551" w:type="dxa"/>
          </w:tcPr>
          <w:p w:rsidR="003015B4" w:rsidRPr="003015B4" w:rsidRDefault="003015B4" w:rsidP="003015B4">
            <w:pPr>
              <w:jc w:val="both"/>
              <w:rPr>
                <w:rFonts w:ascii="Century Gothic" w:hAnsi="Century Gothic" w:cs="Arial"/>
                <w:bCs/>
                <w:sz w:val="20"/>
                <w:szCs w:val="20"/>
              </w:rPr>
            </w:pPr>
            <w:r w:rsidRPr="003015B4">
              <w:rPr>
                <w:rFonts w:ascii="Century Gothic" w:hAnsi="Century Gothic" w:cs="Arial"/>
                <w:bCs/>
                <w:sz w:val="20"/>
                <w:szCs w:val="20"/>
              </w:rPr>
              <w:t>indirizzo</w:t>
            </w:r>
          </w:p>
        </w:tc>
        <w:tc>
          <w:tcPr>
            <w:tcW w:w="2018" w:type="dxa"/>
          </w:tcPr>
          <w:p w:rsidR="003015B4" w:rsidRPr="003015B4" w:rsidRDefault="003015B4" w:rsidP="003015B4">
            <w:pPr>
              <w:jc w:val="both"/>
              <w:rPr>
                <w:rFonts w:ascii="Century Gothic" w:hAnsi="Century Gothic" w:cs="Arial"/>
                <w:bCs/>
                <w:sz w:val="20"/>
                <w:szCs w:val="20"/>
              </w:rPr>
            </w:pPr>
            <w:r w:rsidRPr="003015B4">
              <w:rPr>
                <w:rFonts w:ascii="Century Gothic" w:hAnsi="Century Gothic" w:cs="Arial"/>
                <w:bCs/>
                <w:sz w:val="20"/>
                <w:szCs w:val="20"/>
              </w:rPr>
              <w:t>CAP</w:t>
            </w:r>
          </w:p>
        </w:tc>
        <w:tc>
          <w:tcPr>
            <w:tcW w:w="2445" w:type="dxa"/>
          </w:tcPr>
          <w:p w:rsidR="003015B4" w:rsidRPr="003015B4" w:rsidRDefault="003015B4" w:rsidP="003015B4">
            <w:pPr>
              <w:jc w:val="both"/>
              <w:rPr>
                <w:rFonts w:ascii="Century Gothic" w:hAnsi="Century Gothic" w:cs="Arial"/>
                <w:bCs/>
                <w:sz w:val="20"/>
                <w:szCs w:val="20"/>
              </w:rPr>
            </w:pPr>
            <w:r w:rsidRPr="003015B4">
              <w:rPr>
                <w:rFonts w:ascii="Century Gothic" w:hAnsi="Century Gothic" w:cs="Arial"/>
                <w:bCs/>
                <w:sz w:val="20"/>
                <w:szCs w:val="20"/>
              </w:rPr>
              <w:t>Città</w:t>
            </w:r>
          </w:p>
        </w:tc>
      </w:tr>
      <w:tr w:rsidR="003015B4" w:rsidRPr="003015B4" w:rsidTr="00144A80">
        <w:tc>
          <w:tcPr>
            <w:tcW w:w="2694" w:type="dxa"/>
          </w:tcPr>
          <w:p w:rsidR="003015B4" w:rsidRPr="003015B4" w:rsidRDefault="003015B4" w:rsidP="003015B4">
            <w:pPr>
              <w:jc w:val="both"/>
              <w:rPr>
                <w:rFonts w:ascii="Century Gothic" w:hAnsi="Century Gothic" w:cs="Arial"/>
                <w:bCs/>
                <w:sz w:val="20"/>
                <w:szCs w:val="20"/>
              </w:rPr>
            </w:pPr>
          </w:p>
        </w:tc>
        <w:tc>
          <w:tcPr>
            <w:tcW w:w="2551" w:type="dxa"/>
          </w:tcPr>
          <w:p w:rsidR="003015B4" w:rsidRPr="003015B4" w:rsidRDefault="003015B4" w:rsidP="003015B4">
            <w:pPr>
              <w:jc w:val="both"/>
              <w:rPr>
                <w:rFonts w:ascii="Century Gothic" w:hAnsi="Century Gothic" w:cs="Arial"/>
                <w:bCs/>
                <w:sz w:val="20"/>
                <w:szCs w:val="20"/>
              </w:rPr>
            </w:pPr>
          </w:p>
        </w:tc>
        <w:tc>
          <w:tcPr>
            <w:tcW w:w="2018" w:type="dxa"/>
          </w:tcPr>
          <w:p w:rsidR="003015B4" w:rsidRPr="003015B4" w:rsidRDefault="003015B4" w:rsidP="003015B4">
            <w:pPr>
              <w:jc w:val="both"/>
              <w:rPr>
                <w:rFonts w:ascii="Century Gothic" w:hAnsi="Century Gothic" w:cs="Arial"/>
                <w:bCs/>
                <w:sz w:val="20"/>
                <w:szCs w:val="20"/>
              </w:rPr>
            </w:pPr>
          </w:p>
        </w:tc>
        <w:tc>
          <w:tcPr>
            <w:tcW w:w="2445" w:type="dxa"/>
          </w:tcPr>
          <w:p w:rsidR="003015B4" w:rsidRPr="003015B4" w:rsidRDefault="003015B4" w:rsidP="003015B4">
            <w:pPr>
              <w:jc w:val="both"/>
              <w:rPr>
                <w:rFonts w:ascii="Century Gothic" w:hAnsi="Century Gothic" w:cs="Arial"/>
                <w:bCs/>
                <w:sz w:val="20"/>
                <w:szCs w:val="20"/>
              </w:rPr>
            </w:pPr>
          </w:p>
        </w:tc>
      </w:tr>
      <w:tr w:rsidR="003015B4" w:rsidRPr="003015B4" w:rsidTr="00144A80">
        <w:tc>
          <w:tcPr>
            <w:tcW w:w="2694" w:type="dxa"/>
          </w:tcPr>
          <w:p w:rsidR="003015B4" w:rsidRPr="003015B4" w:rsidRDefault="003015B4" w:rsidP="003015B4">
            <w:pPr>
              <w:jc w:val="both"/>
              <w:rPr>
                <w:rFonts w:ascii="Century Gothic" w:hAnsi="Century Gothic" w:cs="Arial"/>
                <w:bCs/>
                <w:sz w:val="20"/>
                <w:szCs w:val="20"/>
              </w:rPr>
            </w:pPr>
            <w:r w:rsidRPr="003015B4">
              <w:rPr>
                <w:rFonts w:ascii="Century Gothic" w:hAnsi="Century Gothic" w:cs="Arial"/>
                <w:bCs/>
                <w:sz w:val="20"/>
                <w:szCs w:val="20"/>
              </w:rPr>
              <w:t>Fax</w:t>
            </w:r>
          </w:p>
        </w:tc>
        <w:tc>
          <w:tcPr>
            <w:tcW w:w="2551" w:type="dxa"/>
          </w:tcPr>
          <w:p w:rsidR="003015B4" w:rsidRPr="003015B4" w:rsidRDefault="003015B4" w:rsidP="003015B4">
            <w:pPr>
              <w:jc w:val="both"/>
              <w:rPr>
                <w:rFonts w:ascii="Century Gothic" w:hAnsi="Century Gothic" w:cs="Arial"/>
                <w:bCs/>
                <w:sz w:val="20"/>
                <w:szCs w:val="20"/>
              </w:rPr>
            </w:pPr>
            <w:r w:rsidRPr="003015B4">
              <w:rPr>
                <w:rFonts w:ascii="Century Gothic" w:hAnsi="Century Gothic" w:cs="Arial"/>
                <w:bCs/>
                <w:sz w:val="20"/>
                <w:szCs w:val="20"/>
              </w:rPr>
              <w:t>Tel.</w:t>
            </w:r>
          </w:p>
        </w:tc>
        <w:tc>
          <w:tcPr>
            <w:tcW w:w="2018" w:type="dxa"/>
          </w:tcPr>
          <w:p w:rsidR="003015B4" w:rsidRPr="003015B4" w:rsidRDefault="003015B4" w:rsidP="003015B4">
            <w:pPr>
              <w:jc w:val="both"/>
              <w:rPr>
                <w:rFonts w:ascii="Century Gothic" w:hAnsi="Century Gothic" w:cs="Arial"/>
                <w:bCs/>
                <w:sz w:val="20"/>
                <w:szCs w:val="20"/>
              </w:rPr>
            </w:pPr>
          </w:p>
        </w:tc>
        <w:tc>
          <w:tcPr>
            <w:tcW w:w="2445" w:type="dxa"/>
          </w:tcPr>
          <w:p w:rsidR="003015B4" w:rsidRPr="003015B4" w:rsidRDefault="003015B4" w:rsidP="003015B4">
            <w:pPr>
              <w:keepNext/>
              <w:numPr>
                <w:ilvl w:val="0"/>
                <w:numId w:val="3"/>
              </w:numPr>
              <w:tabs>
                <w:tab w:val="left" w:pos="4962"/>
                <w:tab w:val="left" w:pos="7797"/>
              </w:tabs>
              <w:ind w:left="0" w:firstLine="0"/>
              <w:jc w:val="both"/>
              <w:outlineLvl w:val="0"/>
              <w:rPr>
                <w:rFonts w:ascii="Century Gothic" w:hAnsi="Century Gothic" w:cs="Arial"/>
                <w:i/>
                <w:sz w:val="20"/>
                <w:szCs w:val="20"/>
              </w:rPr>
            </w:pPr>
          </w:p>
        </w:tc>
      </w:tr>
      <w:tr w:rsidR="003015B4" w:rsidRPr="003015B4" w:rsidTr="00144A80">
        <w:tc>
          <w:tcPr>
            <w:tcW w:w="2694" w:type="dxa"/>
          </w:tcPr>
          <w:p w:rsidR="003015B4" w:rsidRPr="003015B4" w:rsidRDefault="003015B4" w:rsidP="003015B4">
            <w:pPr>
              <w:jc w:val="both"/>
              <w:rPr>
                <w:rFonts w:ascii="Century Gothic" w:hAnsi="Century Gothic" w:cs="Arial"/>
                <w:bCs/>
                <w:sz w:val="20"/>
                <w:szCs w:val="20"/>
              </w:rPr>
            </w:pPr>
          </w:p>
        </w:tc>
        <w:tc>
          <w:tcPr>
            <w:tcW w:w="2551" w:type="dxa"/>
          </w:tcPr>
          <w:p w:rsidR="003015B4" w:rsidRPr="003015B4" w:rsidRDefault="003015B4" w:rsidP="003015B4">
            <w:pPr>
              <w:jc w:val="both"/>
              <w:rPr>
                <w:rFonts w:ascii="Century Gothic" w:hAnsi="Century Gothic" w:cs="Arial"/>
                <w:bCs/>
                <w:sz w:val="20"/>
                <w:szCs w:val="20"/>
              </w:rPr>
            </w:pPr>
          </w:p>
        </w:tc>
        <w:tc>
          <w:tcPr>
            <w:tcW w:w="2018" w:type="dxa"/>
          </w:tcPr>
          <w:p w:rsidR="003015B4" w:rsidRPr="003015B4" w:rsidRDefault="003015B4" w:rsidP="003015B4">
            <w:pPr>
              <w:jc w:val="both"/>
              <w:rPr>
                <w:rFonts w:ascii="Century Gothic" w:hAnsi="Century Gothic" w:cs="Arial"/>
                <w:bCs/>
                <w:sz w:val="20"/>
                <w:szCs w:val="20"/>
              </w:rPr>
            </w:pPr>
          </w:p>
        </w:tc>
        <w:tc>
          <w:tcPr>
            <w:tcW w:w="2445" w:type="dxa"/>
          </w:tcPr>
          <w:p w:rsidR="003015B4" w:rsidRPr="003015B4" w:rsidRDefault="003015B4" w:rsidP="003015B4">
            <w:pPr>
              <w:jc w:val="both"/>
              <w:rPr>
                <w:rFonts w:ascii="Century Gothic" w:hAnsi="Century Gothic" w:cs="Arial"/>
                <w:bCs/>
                <w:sz w:val="20"/>
                <w:szCs w:val="20"/>
              </w:rPr>
            </w:pPr>
          </w:p>
        </w:tc>
      </w:tr>
    </w:tbl>
    <w:p w:rsidR="003015B4" w:rsidRPr="003015B4" w:rsidRDefault="003015B4" w:rsidP="003015B4">
      <w:pPr>
        <w:autoSpaceDE w:val="0"/>
        <w:autoSpaceDN w:val="0"/>
        <w:adjustRightInd w:val="0"/>
        <w:jc w:val="both"/>
        <w:rPr>
          <w:rFonts w:ascii="Century Gothic" w:eastAsia="Calibri" w:hAnsi="Century Gothic" w:cs="Cambria"/>
          <w:sz w:val="20"/>
          <w:szCs w:val="20"/>
        </w:rPr>
      </w:pPr>
    </w:p>
    <w:p w:rsidR="003015B4" w:rsidRPr="003015B4" w:rsidRDefault="003015B4" w:rsidP="003015B4">
      <w:pPr>
        <w:ind w:left="720"/>
        <w:jc w:val="center"/>
        <w:rPr>
          <w:rFonts w:ascii="Century Gothic" w:hAnsi="Century Gothic" w:cs="Arial"/>
          <w:iCs/>
          <w:sz w:val="20"/>
          <w:szCs w:val="20"/>
        </w:rPr>
      </w:pPr>
      <w:r w:rsidRPr="003015B4">
        <w:rPr>
          <w:rFonts w:ascii="Century Gothic" w:hAnsi="Century Gothic" w:cs="Arial"/>
          <w:iCs/>
          <w:sz w:val="20"/>
          <w:szCs w:val="20"/>
        </w:rPr>
        <w:t>oppure</w:t>
      </w:r>
    </w:p>
    <w:p w:rsidR="003015B4" w:rsidRPr="003015B4" w:rsidRDefault="003015B4" w:rsidP="003015B4">
      <w:pPr>
        <w:ind w:left="720"/>
        <w:jc w:val="both"/>
        <w:rPr>
          <w:rFonts w:ascii="Calibri" w:hAnsi="Calibri" w:cs="Arial"/>
          <w:i/>
          <w:iCs/>
          <w:sz w:val="22"/>
          <w:szCs w:val="22"/>
        </w:rPr>
      </w:pPr>
    </w:p>
    <w:p w:rsidR="003015B4" w:rsidRPr="003015B4" w:rsidRDefault="003015B4" w:rsidP="003015B4">
      <w:pPr>
        <w:spacing w:line="240" w:lineRule="atLeast"/>
        <w:ind w:right="-1"/>
        <w:jc w:val="both"/>
        <w:rPr>
          <w:rFonts w:ascii="Century Gothic" w:hAnsi="Century Gothic" w:cs="Arial"/>
          <w:sz w:val="20"/>
          <w:szCs w:val="20"/>
        </w:rPr>
      </w:pPr>
      <w:r w:rsidRPr="003015B4">
        <w:rPr>
          <w:rFonts w:ascii="Century Gothic" w:hAnsi="Century Gothic" w:cs="Arial"/>
          <w:b/>
          <w:sz w:val="20"/>
          <w:szCs w:val="20"/>
        </w:rPr>
        <w:t xml:space="preserve">che la società non è soggetta agli obblighi derivanti dalla legge n.  68/1999, specificando la </w:t>
      </w:r>
      <w:r w:rsidRPr="003015B4">
        <w:rPr>
          <w:rFonts w:ascii="Century Gothic" w:hAnsi="Century Gothic" w:cs="Arial"/>
          <w:b/>
          <w:i/>
          <w:sz w:val="20"/>
          <w:szCs w:val="20"/>
        </w:rPr>
        <w:t xml:space="preserve"> </w:t>
      </w:r>
      <w:r w:rsidRPr="003015B4">
        <w:rPr>
          <w:rFonts w:ascii="Century Gothic" w:hAnsi="Century Gothic" w:cs="Arial"/>
          <w:b/>
          <w:sz w:val="20"/>
          <w:szCs w:val="20"/>
        </w:rPr>
        <w:t>fattispecie di non assoggettamento</w:t>
      </w:r>
      <w:r w:rsidRPr="003015B4">
        <w:rPr>
          <w:rFonts w:ascii="Century Gothic" w:hAnsi="Century Gothic" w:cs="Arial"/>
          <w:sz w:val="20"/>
          <w:szCs w:val="20"/>
        </w:rPr>
        <w:t>:</w:t>
      </w:r>
    </w:p>
    <w:p w:rsidR="003015B4" w:rsidRPr="003015B4" w:rsidRDefault="003015B4" w:rsidP="003015B4">
      <w:pPr>
        <w:spacing w:line="240" w:lineRule="atLeast"/>
        <w:ind w:right="-1"/>
        <w:jc w:val="both"/>
        <w:rPr>
          <w:rFonts w:ascii="Century Gothic" w:hAnsi="Century Gothic"/>
          <w:sz w:val="20"/>
          <w:szCs w:val="20"/>
        </w:rPr>
      </w:pPr>
      <w:r w:rsidRPr="003015B4">
        <w:rPr>
          <w:rFonts w:ascii="Century Gothic" w:hAnsi="Century Gothic"/>
          <w:sz w:val="20"/>
          <w:szCs w:val="20"/>
        </w:rPr>
        <w:t>________________________________________________________________________________________________</w:t>
      </w:r>
    </w:p>
    <w:p w:rsidR="003015B4" w:rsidRPr="003015B4" w:rsidRDefault="003015B4" w:rsidP="003015B4">
      <w:pPr>
        <w:spacing w:line="240" w:lineRule="atLeast"/>
        <w:ind w:left="426" w:right="-1" w:hanging="426"/>
        <w:jc w:val="both"/>
        <w:rPr>
          <w:rFonts w:ascii="Century Gothic" w:hAnsi="Century Gothic"/>
          <w:sz w:val="20"/>
          <w:szCs w:val="20"/>
        </w:rPr>
      </w:pPr>
      <w:r w:rsidRPr="003015B4">
        <w:rPr>
          <w:rFonts w:ascii="Century Gothic" w:hAnsi="Century Gothic"/>
          <w:sz w:val="20"/>
          <w:szCs w:val="20"/>
        </w:rPr>
        <w:t>________________________________________________________________________________________________</w:t>
      </w:r>
    </w:p>
    <w:p w:rsidR="003015B4" w:rsidRPr="003015B4" w:rsidRDefault="003015B4" w:rsidP="003015B4">
      <w:pPr>
        <w:spacing w:line="240" w:lineRule="atLeast"/>
        <w:ind w:left="426" w:right="-1"/>
        <w:jc w:val="both"/>
        <w:rPr>
          <w:rFonts w:ascii="Century Gothic" w:hAnsi="Century Gothic"/>
          <w:sz w:val="20"/>
          <w:szCs w:val="20"/>
        </w:rPr>
      </w:pPr>
    </w:p>
    <w:p w:rsidR="003015B4" w:rsidRPr="003015B4" w:rsidRDefault="003015B4" w:rsidP="003015B4">
      <w:pPr>
        <w:jc w:val="both"/>
        <w:rPr>
          <w:rFonts w:ascii="Century Gothic" w:hAnsi="Century Gothic" w:cs="Arial"/>
          <w:i/>
          <w:iCs/>
          <w:sz w:val="20"/>
          <w:szCs w:val="20"/>
        </w:rPr>
      </w:pPr>
      <w:r w:rsidRPr="003015B4">
        <w:rPr>
          <w:rFonts w:ascii="Century Gothic" w:hAnsi="Century Gothic" w:cs="Arial"/>
          <w:i/>
          <w:iCs/>
          <w:sz w:val="20"/>
          <w:szCs w:val="20"/>
        </w:rPr>
        <w:t>indicare l’Ufficio Provinciale al quale rivolgersi ai fini della verifica:</w:t>
      </w:r>
    </w:p>
    <w:p w:rsidR="003015B4" w:rsidRPr="003015B4" w:rsidRDefault="003015B4" w:rsidP="003015B4">
      <w:pPr>
        <w:jc w:val="both"/>
        <w:rPr>
          <w:rFonts w:ascii="Century Gothic" w:hAnsi="Century Gothic" w:cs="Arial"/>
          <w:i/>
          <w:iCs/>
          <w:sz w:val="20"/>
          <w:szCs w:val="20"/>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694"/>
        <w:gridCol w:w="2551"/>
        <w:gridCol w:w="2018"/>
        <w:gridCol w:w="2445"/>
      </w:tblGrid>
      <w:tr w:rsidR="003015B4" w:rsidRPr="003015B4" w:rsidTr="00144A80">
        <w:tc>
          <w:tcPr>
            <w:tcW w:w="2694" w:type="dxa"/>
          </w:tcPr>
          <w:p w:rsidR="003015B4" w:rsidRPr="003015B4" w:rsidRDefault="003015B4" w:rsidP="003015B4">
            <w:pPr>
              <w:jc w:val="both"/>
              <w:rPr>
                <w:rFonts w:ascii="Century Gothic" w:hAnsi="Century Gothic" w:cs="Arial"/>
                <w:bCs/>
                <w:sz w:val="20"/>
                <w:szCs w:val="20"/>
              </w:rPr>
            </w:pPr>
            <w:r w:rsidRPr="003015B4">
              <w:rPr>
                <w:rFonts w:ascii="Century Gothic" w:hAnsi="Century Gothic" w:cs="Arial"/>
                <w:bCs/>
                <w:sz w:val="20"/>
                <w:szCs w:val="20"/>
              </w:rPr>
              <w:t>Ufficio</w:t>
            </w:r>
          </w:p>
        </w:tc>
        <w:tc>
          <w:tcPr>
            <w:tcW w:w="2551" w:type="dxa"/>
          </w:tcPr>
          <w:p w:rsidR="003015B4" w:rsidRPr="003015B4" w:rsidRDefault="003015B4" w:rsidP="003015B4">
            <w:pPr>
              <w:jc w:val="both"/>
              <w:rPr>
                <w:rFonts w:ascii="Century Gothic" w:hAnsi="Century Gothic" w:cs="Arial"/>
                <w:bCs/>
                <w:sz w:val="20"/>
                <w:szCs w:val="20"/>
              </w:rPr>
            </w:pPr>
            <w:r w:rsidRPr="003015B4">
              <w:rPr>
                <w:rFonts w:ascii="Century Gothic" w:hAnsi="Century Gothic" w:cs="Arial"/>
                <w:bCs/>
                <w:sz w:val="20"/>
                <w:szCs w:val="20"/>
              </w:rPr>
              <w:t>indirizzo</w:t>
            </w:r>
          </w:p>
        </w:tc>
        <w:tc>
          <w:tcPr>
            <w:tcW w:w="2018" w:type="dxa"/>
          </w:tcPr>
          <w:p w:rsidR="003015B4" w:rsidRPr="003015B4" w:rsidRDefault="003015B4" w:rsidP="003015B4">
            <w:pPr>
              <w:jc w:val="both"/>
              <w:rPr>
                <w:rFonts w:ascii="Century Gothic" w:hAnsi="Century Gothic" w:cs="Arial"/>
                <w:bCs/>
                <w:sz w:val="20"/>
                <w:szCs w:val="20"/>
              </w:rPr>
            </w:pPr>
            <w:r w:rsidRPr="003015B4">
              <w:rPr>
                <w:rFonts w:ascii="Century Gothic" w:hAnsi="Century Gothic" w:cs="Arial"/>
                <w:bCs/>
                <w:sz w:val="20"/>
                <w:szCs w:val="20"/>
              </w:rPr>
              <w:t>CAP</w:t>
            </w:r>
          </w:p>
        </w:tc>
        <w:tc>
          <w:tcPr>
            <w:tcW w:w="2445" w:type="dxa"/>
          </w:tcPr>
          <w:p w:rsidR="003015B4" w:rsidRPr="003015B4" w:rsidRDefault="003015B4" w:rsidP="003015B4">
            <w:pPr>
              <w:jc w:val="both"/>
              <w:rPr>
                <w:rFonts w:ascii="Century Gothic" w:hAnsi="Century Gothic" w:cs="Arial"/>
                <w:bCs/>
                <w:sz w:val="20"/>
                <w:szCs w:val="20"/>
              </w:rPr>
            </w:pPr>
            <w:r w:rsidRPr="003015B4">
              <w:rPr>
                <w:rFonts w:ascii="Century Gothic" w:hAnsi="Century Gothic" w:cs="Arial"/>
                <w:bCs/>
                <w:sz w:val="20"/>
                <w:szCs w:val="20"/>
              </w:rPr>
              <w:t>Città</w:t>
            </w:r>
          </w:p>
        </w:tc>
      </w:tr>
      <w:tr w:rsidR="003015B4" w:rsidRPr="003015B4" w:rsidTr="00144A80">
        <w:tc>
          <w:tcPr>
            <w:tcW w:w="2694" w:type="dxa"/>
          </w:tcPr>
          <w:p w:rsidR="003015B4" w:rsidRPr="003015B4" w:rsidRDefault="003015B4" w:rsidP="003015B4">
            <w:pPr>
              <w:jc w:val="both"/>
              <w:rPr>
                <w:rFonts w:ascii="Century Gothic" w:hAnsi="Century Gothic" w:cs="Arial"/>
                <w:bCs/>
                <w:sz w:val="20"/>
                <w:szCs w:val="20"/>
              </w:rPr>
            </w:pPr>
          </w:p>
        </w:tc>
        <w:tc>
          <w:tcPr>
            <w:tcW w:w="2551" w:type="dxa"/>
          </w:tcPr>
          <w:p w:rsidR="003015B4" w:rsidRPr="003015B4" w:rsidRDefault="003015B4" w:rsidP="003015B4">
            <w:pPr>
              <w:jc w:val="both"/>
              <w:rPr>
                <w:rFonts w:ascii="Century Gothic" w:hAnsi="Century Gothic" w:cs="Arial"/>
                <w:bCs/>
                <w:sz w:val="20"/>
                <w:szCs w:val="20"/>
              </w:rPr>
            </w:pPr>
          </w:p>
        </w:tc>
        <w:tc>
          <w:tcPr>
            <w:tcW w:w="2018" w:type="dxa"/>
          </w:tcPr>
          <w:p w:rsidR="003015B4" w:rsidRPr="003015B4" w:rsidRDefault="003015B4" w:rsidP="003015B4">
            <w:pPr>
              <w:jc w:val="both"/>
              <w:rPr>
                <w:rFonts w:ascii="Century Gothic" w:hAnsi="Century Gothic" w:cs="Arial"/>
                <w:bCs/>
                <w:sz w:val="20"/>
                <w:szCs w:val="20"/>
              </w:rPr>
            </w:pPr>
          </w:p>
        </w:tc>
        <w:tc>
          <w:tcPr>
            <w:tcW w:w="2445" w:type="dxa"/>
          </w:tcPr>
          <w:p w:rsidR="003015B4" w:rsidRPr="003015B4" w:rsidRDefault="003015B4" w:rsidP="003015B4">
            <w:pPr>
              <w:jc w:val="both"/>
              <w:rPr>
                <w:rFonts w:ascii="Century Gothic" w:hAnsi="Century Gothic" w:cs="Arial"/>
                <w:bCs/>
                <w:sz w:val="20"/>
                <w:szCs w:val="20"/>
              </w:rPr>
            </w:pPr>
          </w:p>
        </w:tc>
      </w:tr>
      <w:tr w:rsidR="003015B4" w:rsidRPr="003015B4" w:rsidTr="00144A80">
        <w:tc>
          <w:tcPr>
            <w:tcW w:w="2694" w:type="dxa"/>
          </w:tcPr>
          <w:p w:rsidR="003015B4" w:rsidRPr="003015B4" w:rsidRDefault="003015B4" w:rsidP="003015B4">
            <w:pPr>
              <w:jc w:val="both"/>
              <w:rPr>
                <w:rFonts w:ascii="Century Gothic" w:hAnsi="Century Gothic" w:cs="Arial"/>
                <w:bCs/>
                <w:sz w:val="20"/>
                <w:szCs w:val="20"/>
              </w:rPr>
            </w:pPr>
            <w:r w:rsidRPr="003015B4">
              <w:rPr>
                <w:rFonts w:ascii="Century Gothic" w:hAnsi="Century Gothic" w:cs="Arial"/>
                <w:bCs/>
                <w:sz w:val="20"/>
                <w:szCs w:val="20"/>
              </w:rPr>
              <w:t>Fax</w:t>
            </w:r>
          </w:p>
        </w:tc>
        <w:tc>
          <w:tcPr>
            <w:tcW w:w="2551" w:type="dxa"/>
          </w:tcPr>
          <w:p w:rsidR="003015B4" w:rsidRPr="003015B4" w:rsidRDefault="003015B4" w:rsidP="003015B4">
            <w:pPr>
              <w:jc w:val="both"/>
              <w:rPr>
                <w:rFonts w:ascii="Century Gothic" w:hAnsi="Century Gothic" w:cs="Arial"/>
                <w:bCs/>
                <w:sz w:val="20"/>
                <w:szCs w:val="20"/>
              </w:rPr>
            </w:pPr>
            <w:r w:rsidRPr="003015B4">
              <w:rPr>
                <w:rFonts w:ascii="Century Gothic" w:hAnsi="Century Gothic" w:cs="Arial"/>
                <w:bCs/>
                <w:sz w:val="20"/>
                <w:szCs w:val="20"/>
              </w:rPr>
              <w:t>Tel.</w:t>
            </w:r>
          </w:p>
        </w:tc>
        <w:tc>
          <w:tcPr>
            <w:tcW w:w="2018" w:type="dxa"/>
          </w:tcPr>
          <w:p w:rsidR="003015B4" w:rsidRPr="003015B4" w:rsidRDefault="003015B4" w:rsidP="003015B4">
            <w:pPr>
              <w:jc w:val="both"/>
              <w:rPr>
                <w:rFonts w:ascii="Century Gothic" w:hAnsi="Century Gothic" w:cs="Arial"/>
                <w:bCs/>
                <w:sz w:val="20"/>
                <w:szCs w:val="20"/>
              </w:rPr>
            </w:pPr>
          </w:p>
        </w:tc>
        <w:tc>
          <w:tcPr>
            <w:tcW w:w="2445" w:type="dxa"/>
          </w:tcPr>
          <w:p w:rsidR="003015B4" w:rsidRPr="003015B4" w:rsidRDefault="003015B4" w:rsidP="003015B4">
            <w:pPr>
              <w:jc w:val="both"/>
              <w:rPr>
                <w:rFonts w:ascii="Century Gothic" w:hAnsi="Century Gothic" w:cs="Arial"/>
                <w:bCs/>
                <w:sz w:val="20"/>
                <w:szCs w:val="20"/>
              </w:rPr>
            </w:pPr>
          </w:p>
        </w:tc>
      </w:tr>
      <w:tr w:rsidR="003015B4" w:rsidRPr="003015B4" w:rsidTr="00144A80">
        <w:tc>
          <w:tcPr>
            <w:tcW w:w="2694" w:type="dxa"/>
          </w:tcPr>
          <w:p w:rsidR="003015B4" w:rsidRPr="003015B4" w:rsidRDefault="003015B4" w:rsidP="003015B4">
            <w:pPr>
              <w:jc w:val="both"/>
              <w:rPr>
                <w:rFonts w:ascii="Century Gothic" w:hAnsi="Century Gothic" w:cs="Arial"/>
                <w:bCs/>
                <w:sz w:val="20"/>
                <w:szCs w:val="20"/>
              </w:rPr>
            </w:pPr>
          </w:p>
        </w:tc>
        <w:tc>
          <w:tcPr>
            <w:tcW w:w="2551" w:type="dxa"/>
          </w:tcPr>
          <w:p w:rsidR="003015B4" w:rsidRPr="003015B4" w:rsidRDefault="003015B4" w:rsidP="003015B4">
            <w:pPr>
              <w:jc w:val="both"/>
              <w:rPr>
                <w:rFonts w:ascii="Century Gothic" w:hAnsi="Century Gothic" w:cs="Arial"/>
                <w:bCs/>
                <w:sz w:val="20"/>
                <w:szCs w:val="20"/>
              </w:rPr>
            </w:pPr>
          </w:p>
        </w:tc>
        <w:tc>
          <w:tcPr>
            <w:tcW w:w="2018" w:type="dxa"/>
          </w:tcPr>
          <w:p w:rsidR="003015B4" w:rsidRPr="003015B4" w:rsidRDefault="003015B4" w:rsidP="003015B4">
            <w:pPr>
              <w:jc w:val="both"/>
              <w:rPr>
                <w:rFonts w:ascii="Century Gothic" w:hAnsi="Century Gothic" w:cs="Arial"/>
                <w:bCs/>
                <w:sz w:val="20"/>
                <w:szCs w:val="20"/>
              </w:rPr>
            </w:pPr>
          </w:p>
        </w:tc>
        <w:tc>
          <w:tcPr>
            <w:tcW w:w="2445" w:type="dxa"/>
          </w:tcPr>
          <w:p w:rsidR="003015B4" w:rsidRPr="003015B4" w:rsidRDefault="003015B4" w:rsidP="003015B4">
            <w:pPr>
              <w:jc w:val="both"/>
              <w:rPr>
                <w:rFonts w:ascii="Century Gothic" w:hAnsi="Century Gothic" w:cs="Arial"/>
                <w:bCs/>
                <w:sz w:val="20"/>
                <w:szCs w:val="20"/>
              </w:rPr>
            </w:pPr>
          </w:p>
        </w:tc>
      </w:tr>
    </w:tbl>
    <w:p w:rsidR="003015B4" w:rsidRPr="003015B4" w:rsidRDefault="003015B4" w:rsidP="003015B4">
      <w:pPr>
        <w:jc w:val="both"/>
        <w:rPr>
          <w:rFonts w:ascii="Century Gothic" w:hAnsi="Century Gothic" w:cs="Arial"/>
          <w:b/>
          <w:bCs/>
          <w:sz w:val="20"/>
          <w:szCs w:val="20"/>
        </w:rPr>
      </w:pPr>
    </w:p>
    <w:p w:rsidR="003015B4" w:rsidRPr="003015B4" w:rsidRDefault="003015B4" w:rsidP="003015B4">
      <w:pPr>
        <w:jc w:val="center"/>
        <w:rPr>
          <w:rFonts w:ascii="Century Gothic" w:hAnsi="Century Gothic" w:cs="Arial"/>
          <w:b/>
          <w:bCs/>
          <w:sz w:val="18"/>
          <w:szCs w:val="18"/>
        </w:rPr>
      </w:pPr>
      <w:r w:rsidRPr="003015B4">
        <w:rPr>
          <w:rFonts w:ascii="Century Gothic" w:hAnsi="Century Gothic" w:cs="Arial"/>
          <w:b/>
          <w:bCs/>
          <w:sz w:val="18"/>
          <w:szCs w:val="18"/>
        </w:rPr>
        <w:t>DIHIARA ALTRESI’</w:t>
      </w:r>
    </w:p>
    <w:p w:rsidR="003015B4" w:rsidRPr="003015B4" w:rsidRDefault="003015B4" w:rsidP="003015B4">
      <w:pPr>
        <w:overflowPunct w:val="0"/>
        <w:adjustRightInd w:val="0"/>
        <w:jc w:val="both"/>
        <w:textAlignment w:val="baseline"/>
        <w:rPr>
          <w:rFonts w:ascii="Century Gothic" w:hAnsi="Century Gothic"/>
          <w:bCs/>
          <w:sz w:val="20"/>
          <w:szCs w:val="20"/>
        </w:rPr>
      </w:pPr>
    </w:p>
    <w:p w:rsidR="003015B4" w:rsidRPr="003015B4" w:rsidRDefault="003015B4" w:rsidP="003015B4">
      <w:pPr>
        <w:numPr>
          <w:ilvl w:val="0"/>
          <w:numId w:val="6"/>
        </w:numPr>
        <w:overflowPunct w:val="0"/>
        <w:adjustRightInd w:val="0"/>
        <w:jc w:val="both"/>
        <w:textAlignment w:val="baseline"/>
        <w:rPr>
          <w:rFonts w:ascii="Century Gothic" w:hAnsi="Century Gothic"/>
          <w:bCs/>
          <w:sz w:val="20"/>
          <w:szCs w:val="20"/>
        </w:rPr>
      </w:pPr>
      <w:r w:rsidRPr="003015B4">
        <w:rPr>
          <w:rFonts w:ascii="Century Gothic" w:hAnsi="Century Gothic"/>
          <w:bCs/>
          <w:sz w:val="20"/>
          <w:szCs w:val="20"/>
        </w:rPr>
        <w:t>di aver preso piena conoscenza del Bando di Gara;</w:t>
      </w:r>
    </w:p>
    <w:p w:rsidR="003015B4" w:rsidRPr="003015B4" w:rsidRDefault="003015B4" w:rsidP="003015B4">
      <w:pPr>
        <w:overflowPunct w:val="0"/>
        <w:adjustRightInd w:val="0"/>
        <w:jc w:val="both"/>
        <w:textAlignment w:val="baseline"/>
        <w:rPr>
          <w:rFonts w:ascii="Century Gothic" w:hAnsi="Century Gothic"/>
          <w:bCs/>
          <w:sz w:val="20"/>
          <w:szCs w:val="20"/>
        </w:rPr>
      </w:pPr>
    </w:p>
    <w:p w:rsidR="003015B4" w:rsidRPr="003015B4" w:rsidRDefault="003015B4" w:rsidP="003015B4">
      <w:pPr>
        <w:numPr>
          <w:ilvl w:val="0"/>
          <w:numId w:val="6"/>
        </w:numPr>
        <w:overflowPunct w:val="0"/>
        <w:adjustRightInd w:val="0"/>
        <w:jc w:val="both"/>
        <w:textAlignment w:val="baseline"/>
        <w:rPr>
          <w:rFonts w:ascii="Century Gothic" w:hAnsi="Century Gothic"/>
          <w:bCs/>
          <w:sz w:val="20"/>
          <w:szCs w:val="20"/>
        </w:rPr>
      </w:pPr>
      <w:r w:rsidRPr="003015B4">
        <w:rPr>
          <w:rFonts w:ascii="Century Gothic" w:hAnsi="Century Gothic"/>
          <w:bCs/>
          <w:sz w:val="20"/>
          <w:szCs w:val="20"/>
        </w:rPr>
        <w:t>che l’Impresa, preso atto ed accettato il contenuto del Capitolato di gara e del Capitolato Tecnico, ivi compresi tutti i suoi allegati, nonché di eventuali chiarimenti, si impegna a rispettare ogni obbligo ivi stabilito;</w:t>
      </w:r>
    </w:p>
    <w:p w:rsidR="003015B4" w:rsidRPr="003015B4" w:rsidRDefault="003015B4" w:rsidP="003015B4">
      <w:pPr>
        <w:ind w:left="708"/>
        <w:rPr>
          <w:rFonts w:ascii="Century Gothic" w:hAnsi="Century Gothic"/>
          <w:bCs/>
          <w:sz w:val="20"/>
          <w:szCs w:val="20"/>
        </w:rPr>
      </w:pPr>
    </w:p>
    <w:p w:rsidR="003015B4" w:rsidRPr="003015B4" w:rsidRDefault="003015B4" w:rsidP="003015B4">
      <w:pPr>
        <w:numPr>
          <w:ilvl w:val="0"/>
          <w:numId w:val="6"/>
        </w:numPr>
        <w:overflowPunct w:val="0"/>
        <w:adjustRightInd w:val="0"/>
        <w:jc w:val="both"/>
        <w:textAlignment w:val="baseline"/>
        <w:rPr>
          <w:rFonts w:ascii="Century Gothic" w:hAnsi="Century Gothic"/>
          <w:bCs/>
          <w:sz w:val="20"/>
          <w:szCs w:val="20"/>
        </w:rPr>
      </w:pPr>
      <w:r w:rsidRPr="003015B4">
        <w:rPr>
          <w:rFonts w:ascii="Century Gothic" w:hAnsi="Century Gothic"/>
          <w:bCs/>
          <w:sz w:val="20"/>
          <w:szCs w:val="20"/>
        </w:rPr>
        <w:t>di prendere atto e di accettare le norme che regolano la procedura di gara e, quindi, di aggiudicazione e di esecuzione del relativo contratto nonché di obbligarsi, in caso di aggiudicazione, ad osservarli in ogni loro parte;</w:t>
      </w:r>
    </w:p>
    <w:p w:rsidR="003015B4" w:rsidRPr="003015B4" w:rsidRDefault="003015B4" w:rsidP="003015B4">
      <w:pPr>
        <w:ind w:left="708"/>
        <w:rPr>
          <w:rFonts w:ascii="Century Gothic" w:hAnsi="Century Gothic"/>
          <w:bCs/>
          <w:sz w:val="20"/>
          <w:szCs w:val="20"/>
        </w:rPr>
      </w:pPr>
    </w:p>
    <w:p w:rsidR="003015B4" w:rsidRPr="003015B4" w:rsidRDefault="003015B4" w:rsidP="003015B4">
      <w:pPr>
        <w:numPr>
          <w:ilvl w:val="0"/>
          <w:numId w:val="6"/>
        </w:numPr>
        <w:overflowPunct w:val="0"/>
        <w:adjustRightInd w:val="0"/>
        <w:jc w:val="both"/>
        <w:textAlignment w:val="baseline"/>
        <w:rPr>
          <w:rFonts w:ascii="Century Gothic" w:hAnsi="Century Gothic"/>
          <w:bCs/>
          <w:sz w:val="20"/>
          <w:szCs w:val="20"/>
        </w:rPr>
      </w:pPr>
      <w:r w:rsidRPr="003015B4">
        <w:rPr>
          <w:rFonts w:ascii="Century Gothic" w:hAnsi="Century Gothic"/>
          <w:bCs/>
          <w:sz w:val="20"/>
          <w:szCs w:val="20"/>
        </w:rPr>
        <w:t>di aver valutato tutte le condizioni incidenti sulle prestazioni oggetto della procedura e di tutte le circostanze generali e particolari che possono influire sulla determinazione dell’offerta, ivi compresi gli obblighi relativi alle disposizioni in materia di sicurezza, di condizioni di lavoro e di previdenza e di assistenza in vigore nel luogo dove devono essere eseguite le prestazioni oggetto del contratto;</w:t>
      </w:r>
    </w:p>
    <w:p w:rsidR="003015B4" w:rsidRPr="003015B4" w:rsidRDefault="003015B4" w:rsidP="003015B4">
      <w:pPr>
        <w:ind w:left="708"/>
        <w:rPr>
          <w:rFonts w:ascii="Century Gothic" w:hAnsi="Century Gothic"/>
          <w:bCs/>
          <w:sz w:val="20"/>
          <w:szCs w:val="20"/>
        </w:rPr>
      </w:pPr>
    </w:p>
    <w:p w:rsidR="003015B4" w:rsidRPr="003015B4" w:rsidRDefault="003015B4" w:rsidP="003015B4">
      <w:pPr>
        <w:numPr>
          <w:ilvl w:val="0"/>
          <w:numId w:val="6"/>
        </w:numPr>
        <w:overflowPunct w:val="0"/>
        <w:adjustRightInd w:val="0"/>
        <w:jc w:val="both"/>
        <w:textAlignment w:val="baseline"/>
        <w:rPr>
          <w:rFonts w:ascii="Century Gothic" w:hAnsi="Century Gothic"/>
          <w:bCs/>
          <w:sz w:val="20"/>
          <w:szCs w:val="20"/>
        </w:rPr>
      </w:pPr>
      <w:r w:rsidRPr="003015B4">
        <w:rPr>
          <w:rFonts w:ascii="Century Gothic" w:hAnsi="Century Gothic"/>
          <w:sz w:val="20"/>
          <w:szCs w:val="20"/>
        </w:rPr>
        <w:t xml:space="preserve">di essere a conoscenza che </w:t>
      </w:r>
      <w:smartTag w:uri="urn:schemas-microsoft-com:office:smarttags" w:element="PersonName">
        <w:smartTagPr>
          <w:attr w:name="ProductID" w:val="la Stazione Appaltante"/>
        </w:smartTagPr>
        <w:smartTag w:uri="urn:schemas-microsoft-com:office:smarttags" w:element="PersonName">
          <w:smartTagPr>
            <w:attr w:name="ProductID" w:val="la Stazione"/>
          </w:smartTagPr>
          <w:r w:rsidRPr="003015B4">
            <w:rPr>
              <w:rFonts w:ascii="Century Gothic" w:hAnsi="Century Gothic"/>
              <w:sz w:val="20"/>
              <w:szCs w:val="20"/>
            </w:rPr>
            <w:t>la Stazione</w:t>
          </w:r>
        </w:smartTag>
        <w:r w:rsidRPr="003015B4">
          <w:rPr>
            <w:rFonts w:ascii="Century Gothic" w:hAnsi="Century Gothic"/>
            <w:sz w:val="20"/>
            <w:szCs w:val="20"/>
          </w:rPr>
          <w:t xml:space="preserve"> Appaltante</w:t>
        </w:r>
      </w:smartTag>
      <w:r w:rsidRPr="003015B4">
        <w:rPr>
          <w:rFonts w:ascii="Century Gothic" w:hAnsi="Century Gothic"/>
          <w:sz w:val="20"/>
          <w:szCs w:val="20"/>
        </w:rPr>
        <w:t xml:space="preserve"> si riserva il diritto di procedere d’ufficio a verifiche, anche a campione, in ordine alla veridicità delle dichiarazioni rilasciate da questa Società in sede di offerta e, comunque, nel corso della procedura di gara, ai sensi e per gli effetti della normativa vigente;</w:t>
      </w:r>
    </w:p>
    <w:p w:rsidR="003015B4" w:rsidRPr="003015B4" w:rsidRDefault="003015B4" w:rsidP="003015B4">
      <w:pPr>
        <w:ind w:left="708"/>
        <w:rPr>
          <w:rFonts w:ascii="Century Gothic" w:hAnsi="Century Gothic"/>
          <w:bCs/>
          <w:sz w:val="20"/>
          <w:szCs w:val="20"/>
        </w:rPr>
      </w:pPr>
    </w:p>
    <w:p w:rsidR="003015B4" w:rsidRPr="003015B4" w:rsidRDefault="003015B4" w:rsidP="003015B4">
      <w:pPr>
        <w:numPr>
          <w:ilvl w:val="0"/>
          <w:numId w:val="6"/>
        </w:numPr>
        <w:overflowPunct w:val="0"/>
        <w:adjustRightInd w:val="0"/>
        <w:jc w:val="both"/>
        <w:textAlignment w:val="baseline"/>
        <w:rPr>
          <w:rFonts w:ascii="Century Gothic" w:hAnsi="Century Gothic"/>
          <w:bCs/>
          <w:sz w:val="20"/>
          <w:szCs w:val="20"/>
        </w:rPr>
      </w:pPr>
      <w:r w:rsidRPr="003015B4">
        <w:rPr>
          <w:rFonts w:ascii="Century Gothic" w:hAnsi="Century Gothic"/>
          <w:sz w:val="20"/>
          <w:szCs w:val="20"/>
        </w:rPr>
        <w:t>di essere consapevole che l’ASST si riserva, in particolare, il diritto di sospendere, annullare, revocare, reindire o non aggiudicare la gara motivatamente, nonché di non stipulare motivatamente il contratto anche qualora sia intervenuta in precedenza l’aggiudicazione, dichiarando, altresì, di non avanzare alcuna pretesa nei confronti dell’ATS, ove ricorra una di tali circostanze;</w:t>
      </w:r>
    </w:p>
    <w:p w:rsidR="003015B4" w:rsidRPr="003015B4" w:rsidRDefault="003015B4" w:rsidP="003015B4">
      <w:pPr>
        <w:ind w:left="708"/>
        <w:rPr>
          <w:rFonts w:ascii="Century Gothic" w:hAnsi="Century Gothic"/>
          <w:bCs/>
          <w:sz w:val="20"/>
          <w:szCs w:val="20"/>
        </w:rPr>
      </w:pPr>
    </w:p>
    <w:p w:rsidR="003015B4" w:rsidRPr="003015B4" w:rsidRDefault="003015B4" w:rsidP="003015B4">
      <w:pPr>
        <w:numPr>
          <w:ilvl w:val="0"/>
          <w:numId w:val="6"/>
        </w:numPr>
        <w:overflowPunct w:val="0"/>
        <w:adjustRightInd w:val="0"/>
        <w:jc w:val="both"/>
        <w:textAlignment w:val="baseline"/>
        <w:rPr>
          <w:rFonts w:ascii="Century Gothic" w:hAnsi="Century Gothic"/>
          <w:bCs/>
          <w:sz w:val="20"/>
          <w:szCs w:val="20"/>
        </w:rPr>
      </w:pPr>
      <w:r w:rsidRPr="003015B4">
        <w:rPr>
          <w:rFonts w:ascii="Century Gothic" w:hAnsi="Century Gothic"/>
          <w:sz w:val="20"/>
          <w:szCs w:val="20"/>
        </w:rPr>
        <w:t>che l’Impresa non si è avvalsa dei piani individuali di emersione previsti dalla legge n. 383/2001 oppure di essersi avvalsa dei piani individuali di emersione previsti dalla legge n. 383/2001, dando però atto che gli stessi si sono conclusi;</w:t>
      </w:r>
    </w:p>
    <w:p w:rsidR="003015B4" w:rsidRPr="003015B4" w:rsidRDefault="003015B4" w:rsidP="003015B4">
      <w:pPr>
        <w:ind w:left="708"/>
        <w:rPr>
          <w:rFonts w:ascii="Century Gothic" w:hAnsi="Century Gothic"/>
          <w:bCs/>
          <w:sz w:val="20"/>
          <w:szCs w:val="20"/>
        </w:rPr>
      </w:pPr>
    </w:p>
    <w:p w:rsidR="003015B4" w:rsidRPr="003015B4" w:rsidRDefault="003015B4" w:rsidP="003015B4">
      <w:pPr>
        <w:numPr>
          <w:ilvl w:val="0"/>
          <w:numId w:val="6"/>
        </w:numPr>
        <w:overflowPunct w:val="0"/>
        <w:adjustRightInd w:val="0"/>
        <w:jc w:val="both"/>
        <w:textAlignment w:val="baseline"/>
        <w:rPr>
          <w:rFonts w:ascii="Century Gothic" w:hAnsi="Century Gothic"/>
          <w:bCs/>
          <w:sz w:val="20"/>
          <w:szCs w:val="20"/>
        </w:rPr>
      </w:pPr>
      <w:r w:rsidRPr="003015B4">
        <w:rPr>
          <w:rFonts w:ascii="Century Gothic" w:hAnsi="Century Gothic"/>
          <w:sz w:val="20"/>
          <w:szCs w:val="20"/>
        </w:rPr>
        <w:t>che con riferimento agli oneri, vincoli e divieti vigenti in materia di tutela della concorrenza e del mercato, ivi inclusi quelli di cui agli artt. 81 e ss. Del Trattato CE e agli artt. 2 e ss. Della Legge n. 287/1990, questa Impresa:</w:t>
      </w:r>
    </w:p>
    <w:p w:rsidR="003015B4" w:rsidRPr="003015B4" w:rsidRDefault="003015B4" w:rsidP="003015B4">
      <w:pPr>
        <w:overflowPunct w:val="0"/>
        <w:autoSpaceDE w:val="0"/>
        <w:autoSpaceDN w:val="0"/>
        <w:adjustRightInd w:val="0"/>
        <w:jc w:val="both"/>
        <w:textAlignment w:val="baseline"/>
        <w:rPr>
          <w:rFonts w:ascii="Century Gothic" w:hAnsi="Century Gothic"/>
          <w:sz w:val="20"/>
          <w:szCs w:val="20"/>
        </w:rPr>
      </w:pPr>
    </w:p>
    <w:p w:rsidR="003015B4" w:rsidRPr="003015B4" w:rsidRDefault="003015B4" w:rsidP="003015B4">
      <w:pPr>
        <w:overflowPunct w:val="0"/>
        <w:autoSpaceDE w:val="0"/>
        <w:autoSpaceDN w:val="0"/>
        <w:adjustRightInd w:val="0"/>
        <w:ind w:left="993" w:hanging="284"/>
        <w:jc w:val="both"/>
        <w:textAlignment w:val="baseline"/>
        <w:rPr>
          <w:rFonts w:ascii="Century Gothic" w:hAnsi="Century Gothic"/>
          <w:sz w:val="20"/>
          <w:szCs w:val="20"/>
        </w:rPr>
      </w:pPr>
      <w:r w:rsidRPr="003015B4">
        <w:rPr>
          <w:rFonts w:ascii="Century Gothic" w:hAnsi="Century Gothic"/>
          <w:sz w:val="20"/>
          <w:szCs w:val="20"/>
        </w:rPr>
        <w:lastRenderedPageBreak/>
        <w:tab/>
        <w:t>con riferimento alla presente gara non ha in corso né ha praticato intese e/o pratiche restrittive della concorrenza e del mercato vietate ai sensi della normativa applicabile e che, comunque, l’offerta è stata predisposta nel pieno rispetto di tale normativa;</w:t>
      </w:r>
    </w:p>
    <w:p w:rsidR="003015B4" w:rsidRPr="003015B4" w:rsidRDefault="003015B4" w:rsidP="003015B4">
      <w:pPr>
        <w:overflowPunct w:val="0"/>
        <w:autoSpaceDE w:val="0"/>
        <w:autoSpaceDN w:val="0"/>
        <w:adjustRightInd w:val="0"/>
        <w:ind w:left="993" w:hanging="284"/>
        <w:jc w:val="both"/>
        <w:textAlignment w:val="baseline"/>
        <w:rPr>
          <w:rFonts w:ascii="Century Gothic" w:hAnsi="Century Gothic"/>
          <w:sz w:val="20"/>
          <w:szCs w:val="20"/>
        </w:rPr>
      </w:pPr>
    </w:p>
    <w:p w:rsidR="003015B4" w:rsidRPr="003015B4" w:rsidRDefault="003015B4" w:rsidP="003015B4">
      <w:pPr>
        <w:overflowPunct w:val="0"/>
        <w:autoSpaceDE w:val="0"/>
        <w:autoSpaceDN w:val="0"/>
        <w:adjustRightInd w:val="0"/>
        <w:ind w:left="993" w:hanging="284"/>
        <w:jc w:val="both"/>
        <w:textAlignment w:val="baseline"/>
        <w:rPr>
          <w:rFonts w:ascii="Century Gothic" w:hAnsi="Century Gothic"/>
          <w:sz w:val="20"/>
          <w:szCs w:val="20"/>
        </w:rPr>
      </w:pPr>
      <w:r w:rsidRPr="003015B4">
        <w:rPr>
          <w:rFonts w:ascii="Century Gothic" w:hAnsi="Century Gothic"/>
          <w:sz w:val="20"/>
          <w:szCs w:val="20"/>
        </w:rPr>
        <w:tab/>
        <w:t>è consapevole che l’eventuale realizzazione nella presente gara di pratiche e/o intese restrittive della concorrenza e del mercato vietate ai sensi della normativa applicabile, sarà valutata dall’ATS, nell’ambito delle successive procedure di gara indette dall’Amministrazione medesima, al fine della motivata esclusione dalla partecipazione nelle stesse procedure, ai sensi della normativa vigente;</w:t>
      </w:r>
    </w:p>
    <w:p w:rsidR="003015B4" w:rsidRPr="003015B4" w:rsidRDefault="003015B4" w:rsidP="003015B4">
      <w:pPr>
        <w:overflowPunct w:val="0"/>
        <w:autoSpaceDE w:val="0"/>
        <w:autoSpaceDN w:val="0"/>
        <w:adjustRightInd w:val="0"/>
        <w:jc w:val="both"/>
        <w:textAlignment w:val="baseline"/>
        <w:rPr>
          <w:rFonts w:ascii="Century Gothic" w:hAnsi="Century Gothic"/>
          <w:sz w:val="20"/>
          <w:szCs w:val="20"/>
        </w:rPr>
      </w:pPr>
    </w:p>
    <w:p w:rsidR="003015B4" w:rsidRPr="003015B4" w:rsidRDefault="003015B4" w:rsidP="003015B4">
      <w:pPr>
        <w:widowControl w:val="0"/>
        <w:numPr>
          <w:ilvl w:val="0"/>
          <w:numId w:val="7"/>
        </w:numPr>
        <w:tabs>
          <w:tab w:val="left" w:pos="709"/>
        </w:tabs>
        <w:spacing w:after="120"/>
        <w:rPr>
          <w:rFonts w:ascii="Century Gothic" w:eastAsia="Calibri" w:hAnsi="Century Gothic"/>
          <w:snapToGrid w:val="0"/>
          <w:sz w:val="20"/>
          <w:szCs w:val="20"/>
          <w:lang w:eastAsia="en-US"/>
        </w:rPr>
      </w:pPr>
      <w:r w:rsidRPr="003015B4">
        <w:rPr>
          <w:rFonts w:ascii="Century Gothic" w:eastAsia="Calibri" w:hAnsi="Century Gothic"/>
          <w:sz w:val="20"/>
          <w:szCs w:val="20"/>
          <w:lang w:eastAsia="en-US"/>
        </w:rPr>
        <w:t>che la società accetta il contenuto del Patto di Integrità di Contratti Pubblici Regionali, pena l’applicazione delle sanzioni previste all’art. 4 del medesimo Patto;</w:t>
      </w:r>
    </w:p>
    <w:p w:rsidR="003015B4" w:rsidRPr="003015B4" w:rsidRDefault="003015B4" w:rsidP="003015B4">
      <w:pPr>
        <w:overflowPunct w:val="0"/>
        <w:autoSpaceDE w:val="0"/>
        <w:autoSpaceDN w:val="0"/>
        <w:adjustRightInd w:val="0"/>
        <w:jc w:val="both"/>
        <w:textAlignment w:val="baseline"/>
        <w:rPr>
          <w:rFonts w:ascii="Century Gothic" w:hAnsi="Century Gothic"/>
          <w:b/>
          <w:sz w:val="20"/>
          <w:szCs w:val="20"/>
        </w:rPr>
      </w:pPr>
    </w:p>
    <w:p w:rsidR="003015B4" w:rsidRPr="003015B4" w:rsidRDefault="003015B4" w:rsidP="003015B4">
      <w:pPr>
        <w:numPr>
          <w:ilvl w:val="0"/>
          <w:numId w:val="8"/>
        </w:numPr>
        <w:jc w:val="both"/>
        <w:rPr>
          <w:rFonts w:ascii="Century Gothic" w:hAnsi="Century Gothic"/>
          <w:sz w:val="20"/>
          <w:szCs w:val="20"/>
        </w:rPr>
      </w:pPr>
      <w:r w:rsidRPr="003015B4">
        <w:rPr>
          <w:rFonts w:ascii="Century Gothic" w:hAnsi="Century Gothic"/>
          <w:sz w:val="20"/>
          <w:szCs w:val="20"/>
        </w:rPr>
        <w:t>che, ai sensi dell’art. 48, comma 7, del D. Lgs. n. 50/2016, con riferimento alla presente gara, l’Impresa non ha presentato offerta in più di un raggruppamento temporaneo o consorzio di concorrenti, ovvero singolarmente e quale componente di un raggruppamento di imprese o consorzio;</w:t>
      </w:r>
    </w:p>
    <w:p w:rsidR="003015B4" w:rsidRPr="003015B4" w:rsidRDefault="003015B4" w:rsidP="003015B4">
      <w:pPr>
        <w:jc w:val="both"/>
        <w:rPr>
          <w:rFonts w:ascii="Century Gothic" w:hAnsi="Century Gothic"/>
          <w:sz w:val="20"/>
          <w:szCs w:val="20"/>
        </w:rPr>
      </w:pPr>
    </w:p>
    <w:p w:rsidR="003015B4" w:rsidRPr="003015B4" w:rsidRDefault="003015B4" w:rsidP="003015B4">
      <w:pPr>
        <w:numPr>
          <w:ilvl w:val="0"/>
          <w:numId w:val="8"/>
        </w:numPr>
        <w:jc w:val="both"/>
        <w:rPr>
          <w:rFonts w:ascii="Century Gothic" w:hAnsi="Century Gothic"/>
          <w:sz w:val="20"/>
          <w:szCs w:val="20"/>
        </w:rPr>
      </w:pPr>
      <w:r w:rsidRPr="003015B4">
        <w:rPr>
          <w:rFonts w:ascii="Century Gothic" w:hAnsi="Century Gothic"/>
          <w:sz w:val="20"/>
          <w:szCs w:val="20"/>
        </w:rPr>
        <w:t>che l’Impresa si obbliga ad attuare a favore dei lavoratori dipendenti e, se di cooperative, anche verso i soci, condizioni normative e retributive non inferiori a quelle risultanti dai contratti di lavoro e dagli accordi locali integrativi degli stessi, applicabili alla categoria e nella località in cui si svolgono i lavori ed a rispettare le norme e procedure previste dalla Legge;</w:t>
      </w:r>
    </w:p>
    <w:p w:rsidR="003015B4" w:rsidRPr="003015B4" w:rsidRDefault="003015B4" w:rsidP="003015B4">
      <w:pPr>
        <w:overflowPunct w:val="0"/>
        <w:adjustRightInd w:val="0"/>
        <w:jc w:val="both"/>
        <w:textAlignment w:val="baseline"/>
        <w:rPr>
          <w:rFonts w:ascii="Century Gothic" w:hAnsi="Century Gothic"/>
          <w:b/>
          <w:bCs/>
          <w:sz w:val="20"/>
          <w:szCs w:val="20"/>
        </w:rPr>
      </w:pPr>
    </w:p>
    <w:p w:rsidR="003015B4" w:rsidRPr="003015B4" w:rsidRDefault="003015B4" w:rsidP="003015B4">
      <w:pPr>
        <w:numPr>
          <w:ilvl w:val="0"/>
          <w:numId w:val="8"/>
        </w:numPr>
        <w:overflowPunct w:val="0"/>
        <w:adjustRightInd w:val="0"/>
        <w:jc w:val="both"/>
        <w:textAlignment w:val="baseline"/>
        <w:rPr>
          <w:rFonts w:ascii="Century Gothic" w:hAnsi="Century Gothic"/>
          <w:bCs/>
          <w:sz w:val="20"/>
          <w:szCs w:val="20"/>
        </w:rPr>
      </w:pPr>
      <w:r w:rsidRPr="003015B4">
        <w:rPr>
          <w:rFonts w:ascii="Century Gothic" w:hAnsi="Century Gothic"/>
          <w:bCs/>
          <w:sz w:val="20"/>
          <w:szCs w:val="20"/>
        </w:rPr>
        <w:t>di essere in regola con gli obblighi previsti dall'art. n. 18 del D. Lgs. 81/2008 relativo alla nomina del responsabile del servizio di prevenzione e protezione agli infortuni;</w:t>
      </w:r>
    </w:p>
    <w:p w:rsidR="003015B4" w:rsidRPr="003015B4" w:rsidRDefault="003015B4" w:rsidP="003015B4">
      <w:pPr>
        <w:overflowPunct w:val="0"/>
        <w:adjustRightInd w:val="0"/>
        <w:jc w:val="both"/>
        <w:textAlignment w:val="baseline"/>
        <w:rPr>
          <w:rFonts w:ascii="Century Gothic" w:hAnsi="Century Gothic"/>
          <w:sz w:val="20"/>
          <w:szCs w:val="20"/>
        </w:rPr>
      </w:pPr>
    </w:p>
    <w:p w:rsidR="003015B4" w:rsidRPr="003015B4" w:rsidRDefault="003015B4" w:rsidP="003015B4">
      <w:pPr>
        <w:numPr>
          <w:ilvl w:val="0"/>
          <w:numId w:val="8"/>
        </w:numPr>
        <w:overflowPunct w:val="0"/>
        <w:adjustRightInd w:val="0"/>
        <w:jc w:val="both"/>
        <w:textAlignment w:val="baseline"/>
        <w:rPr>
          <w:rFonts w:ascii="Century Gothic" w:hAnsi="Century Gothic"/>
          <w:sz w:val="20"/>
          <w:szCs w:val="20"/>
        </w:rPr>
      </w:pPr>
      <w:r w:rsidRPr="003015B4">
        <w:rPr>
          <w:rFonts w:ascii="Century Gothic" w:hAnsi="Century Gothic"/>
          <w:b/>
          <w:sz w:val="20"/>
          <w:szCs w:val="20"/>
        </w:rPr>
        <w:t>(in caso di soggetto non residente e senza stabile organizzazione in Italia)</w:t>
      </w:r>
      <w:r w:rsidRPr="003015B4">
        <w:rPr>
          <w:rFonts w:ascii="Century Gothic" w:hAnsi="Century Gothic"/>
          <w:sz w:val="20"/>
          <w:szCs w:val="20"/>
        </w:rPr>
        <w:t xml:space="preserve"> che l’Impresa si uniformerà alla disciplina di cui all’art. 17, comma 2, del D.P.R. n. 633/72, e comunicherà all’ASST, in caso di aggiudicazione, la nomina del rappresentante fiscale nelle forme di legge;</w:t>
      </w:r>
    </w:p>
    <w:p w:rsidR="003015B4" w:rsidRPr="003015B4" w:rsidRDefault="003015B4" w:rsidP="003015B4">
      <w:pPr>
        <w:overflowPunct w:val="0"/>
        <w:adjustRightInd w:val="0"/>
        <w:jc w:val="both"/>
        <w:textAlignment w:val="baseline"/>
        <w:rPr>
          <w:rFonts w:ascii="Century Gothic" w:hAnsi="Century Gothic"/>
          <w:sz w:val="20"/>
          <w:szCs w:val="20"/>
        </w:rPr>
      </w:pPr>
    </w:p>
    <w:p w:rsidR="003015B4" w:rsidRPr="003015B4" w:rsidRDefault="003015B4" w:rsidP="003015B4">
      <w:pPr>
        <w:numPr>
          <w:ilvl w:val="0"/>
          <w:numId w:val="8"/>
        </w:numPr>
        <w:autoSpaceDE w:val="0"/>
        <w:autoSpaceDN w:val="0"/>
        <w:adjustRightInd w:val="0"/>
        <w:rPr>
          <w:rFonts w:ascii="Century Gothic" w:hAnsi="Century Gothic"/>
          <w:bCs/>
          <w:sz w:val="20"/>
          <w:szCs w:val="20"/>
        </w:rPr>
      </w:pPr>
      <w:r w:rsidRPr="003015B4">
        <w:rPr>
          <w:rFonts w:ascii="Century Gothic" w:hAnsi="Century Gothic"/>
          <w:bCs/>
          <w:sz w:val="20"/>
          <w:szCs w:val="20"/>
        </w:rPr>
        <w:t>che i documenti presentati sono/non sono coperti da segreti tecnici e commerciali;</w:t>
      </w:r>
    </w:p>
    <w:p w:rsidR="003015B4" w:rsidRPr="003015B4" w:rsidRDefault="003015B4" w:rsidP="003015B4">
      <w:pPr>
        <w:autoSpaceDE w:val="0"/>
        <w:autoSpaceDN w:val="0"/>
        <w:adjustRightInd w:val="0"/>
        <w:ind w:left="708"/>
        <w:rPr>
          <w:rFonts w:ascii="Century Gothic" w:hAnsi="Century Gothic"/>
          <w:bCs/>
          <w:sz w:val="20"/>
          <w:szCs w:val="20"/>
        </w:rPr>
      </w:pPr>
    </w:p>
    <w:p w:rsidR="003015B4" w:rsidRPr="003015B4" w:rsidRDefault="003015B4" w:rsidP="003015B4">
      <w:pPr>
        <w:autoSpaceDE w:val="0"/>
        <w:autoSpaceDN w:val="0"/>
        <w:adjustRightInd w:val="0"/>
        <w:ind w:left="708"/>
        <w:jc w:val="center"/>
        <w:rPr>
          <w:rFonts w:ascii="Century Gothic" w:hAnsi="Century Gothic"/>
          <w:b/>
          <w:bCs/>
          <w:sz w:val="20"/>
          <w:szCs w:val="20"/>
        </w:rPr>
      </w:pPr>
      <w:r w:rsidRPr="003015B4">
        <w:rPr>
          <w:rFonts w:ascii="Century Gothic" w:hAnsi="Century Gothic"/>
          <w:b/>
          <w:bCs/>
          <w:sz w:val="20"/>
          <w:szCs w:val="20"/>
        </w:rPr>
        <w:t>(in caso di risposta affermativa motivare adeguatamente)</w:t>
      </w:r>
    </w:p>
    <w:p w:rsidR="003015B4" w:rsidRPr="003015B4" w:rsidRDefault="003015B4" w:rsidP="003015B4">
      <w:pPr>
        <w:autoSpaceDE w:val="0"/>
        <w:autoSpaceDN w:val="0"/>
        <w:adjustRightInd w:val="0"/>
        <w:rPr>
          <w:rFonts w:ascii="Century Gothic" w:hAnsi="Century Gothic"/>
          <w:sz w:val="22"/>
          <w:szCs w:val="22"/>
        </w:rPr>
      </w:pPr>
      <w:r w:rsidRPr="003015B4">
        <w:rPr>
          <w:rFonts w:ascii="Century Gothic" w:hAnsi="Century Gothic"/>
          <w:b/>
          <w:bCs/>
          <w:sz w:val="22"/>
          <w:szCs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3015B4" w:rsidRPr="003015B4" w:rsidRDefault="003015B4" w:rsidP="003015B4">
      <w:pPr>
        <w:autoSpaceDE w:val="0"/>
        <w:autoSpaceDN w:val="0"/>
        <w:adjustRightInd w:val="0"/>
        <w:jc w:val="both"/>
        <w:rPr>
          <w:rFonts w:ascii="Century Gothic" w:hAnsi="Century Gothic"/>
          <w:sz w:val="20"/>
          <w:szCs w:val="20"/>
        </w:rPr>
      </w:pPr>
    </w:p>
    <w:p w:rsidR="003015B4" w:rsidRPr="003015B4" w:rsidRDefault="003015B4" w:rsidP="003015B4">
      <w:pPr>
        <w:numPr>
          <w:ilvl w:val="0"/>
          <w:numId w:val="9"/>
        </w:numPr>
        <w:autoSpaceDE w:val="0"/>
        <w:autoSpaceDN w:val="0"/>
        <w:adjustRightInd w:val="0"/>
        <w:jc w:val="both"/>
        <w:rPr>
          <w:rFonts w:ascii="Century Gothic" w:hAnsi="Century Gothic"/>
          <w:b/>
          <w:sz w:val="20"/>
          <w:szCs w:val="20"/>
        </w:rPr>
      </w:pPr>
      <w:r w:rsidRPr="003015B4">
        <w:rPr>
          <w:rFonts w:ascii="Century Gothic" w:hAnsi="Century Gothic"/>
          <w:sz w:val="20"/>
          <w:szCs w:val="20"/>
        </w:rPr>
        <w:t xml:space="preserve">che l’Impresa, in caso di aggiudicazione </w:t>
      </w:r>
      <w:r w:rsidRPr="003015B4">
        <w:rPr>
          <w:rFonts w:ascii="Century Gothic" w:hAnsi="Century Gothic"/>
          <w:b/>
          <w:sz w:val="20"/>
          <w:szCs w:val="20"/>
        </w:rPr>
        <w:t>(barrare esclusivamente l’opzione che interessa)</w:t>
      </w:r>
      <w:r w:rsidRPr="003015B4">
        <w:rPr>
          <w:rFonts w:ascii="Century Gothic" w:hAnsi="Century Gothic"/>
          <w:sz w:val="20"/>
          <w:szCs w:val="20"/>
        </w:rPr>
        <w:t>:</w:t>
      </w:r>
    </w:p>
    <w:p w:rsidR="003015B4" w:rsidRPr="003015B4" w:rsidRDefault="003015B4" w:rsidP="003015B4">
      <w:pPr>
        <w:autoSpaceDE w:val="0"/>
        <w:autoSpaceDN w:val="0"/>
        <w:adjustRightInd w:val="0"/>
        <w:jc w:val="both"/>
        <w:rPr>
          <w:rFonts w:ascii="Century Gothic" w:hAnsi="Century Gothic"/>
          <w:sz w:val="20"/>
          <w:szCs w:val="20"/>
        </w:rPr>
      </w:pPr>
    </w:p>
    <w:p w:rsidR="003015B4" w:rsidRPr="003015B4" w:rsidRDefault="003015B4" w:rsidP="003015B4">
      <w:pPr>
        <w:autoSpaceDE w:val="0"/>
        <w:autoSpaceDN w:val="0"/>
        <w:adjustRightInd w:val="0"/>
        <w:ind w:left="709" w:hanging="142"/>
        <w:jc w:val="both"/>
        <w:rPr>
          <w:rFonts w:ascii="Century Gothic" w:hAnsi="Century Gothic"/>
          <w:sz w:val="20"/>
          <w:szCs w:val="20"/>
        </w:rPr>
      </w:pPr>
      <w:r w:rsidRPr="003015B4">
        <w:rPr>
          <w:rFonts w:ascii="Century Gothic" w:hAnsi="Century Gothic"/>
        </w:rPr>
        <w:t>□</w:t>
      </w:r>
      <w:r w:rsidRPr="003015B4">
        <w:rPr>
          <w:rFonts w:ascii="Century Gothic" w:hAnsi="Century Gothic"/>
          <w:sz w:val="20"/>
          <w:szCs w:val="20"/>
        </w:rPr>
        <w:t xml:space="preserve"> non intende affidare alcuna attività oggetto della presente gara in subappalto;</w:t>
      </w:r>
    </w:p>
    <w:p w:rsidR="003015B4" w:rsidRPr="003015B4" w:rsidRDefault="003015B4" w:rsidP="003015B4">
      <w:pPr>
        <w:autoSpaceDE w:val="0"/>
        <w:autoSpaceDN w:val="0"/>
        <w:adjustRightInd w:val="0"/>
        <w:ind w:left="709" w:hanging="142"/>
        <w:jc w:val="both"/>
        <w:rPr>
          <w:rFonts w:ascii="Century Gothic" w:hAnsi="Century Gothic"/>
          <w:sz w:val="20"/>
          <w:szCs w:val="20"/>
        </w:rPr>
      </w:pPr>
    </w:p>
    <w:p w:rsidR="003015B4" w:rsidRPr="003015B4" w:rsidRDefault="003015B4" w:rsidP="003015B4">
      <w:pPr>
        <w:autoSpaceDE w:val="0"/>
        <w:autoSpaceDN w:val="0"/>
        <w:adjustRightInd w:val="0"/>
        <w:ind w:left="709" w:hanging="142"/>
        <w:jc w:val="both"/>
        <w:rPr>
          <w:rFonts w:ascii="Century Gothic" w:hAnsi="Century Gothic"/>
          <w:sz w:val="20"/>
          <w:szCs w:val="20"/>
        </w:rPr>
      </w:pPr>
      <w:r w:rsidRPr="003015B4">
        <w:rPr>
          <w:rFonts w:ascii="Century Gothic" w:hAnsi="Century Gothic"/>
        </w:rPr>
        <w:t xml:space="preserve">□ </w:t>
      </w:r>
      <w:r w:rsidRPr="003015B4">
        <w:rPr>
          <w:rFonts w:ascii="Century Gothic" w:hAnsi="Century Gothic"/>
          <w:sz w:val="20"/>
          <w:szCs w:val="20"/>
        </w:rPr>
        <w:t>intende ricorrere all’istituto del subappalto, ai sensi dell’art. 105 del D. Lgs. 50/2016, per le sotto indicate prestazioni:</w:t>
      </w:r>
    </w:p>
    <w:p w:rsidR="003015B4" w:rsidRPr="003015B4" w:rsidRDefault="003015B4" w:rsidP="003015B4">
      <w:pPr>
        <w:autoSpaceDE w:val="0"/>
        <w:autoSpaceDN w:val="0"/>
        <w:adjustRightInd w:val="0"/>
        <w:ind w:left="360"/>
        <w:jc w:val="both"/>
        <w:rPr>
          <w:rFonts w:ascii="Century Gothic" w:hAnsi="Century Gothic"/>
          <w:sz w:val="20"/>
          <w:szCs w:val="20"/>
        </w:rPr>
      </w:pPr>
      <w:r w:rsidRPr="003015B4">
        <w:rPr>
          <w:rFonts w:ascii="Century Gothic" w:hAnsi="Century Gothic"/>
          <w:sz w:val="20"/>
          <w:szCs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3015B4" w:rsidRPr="003015B4" w:rsidRDefault="003015B4" w:rsidP="003015B4">
      <w:pPr>
        <w:autoSpaceDE w:val="0"/>
        <w:autoSpaceDN w:val="0"/>
        <w:adjustRightInd w:val="0"/>
        <w:ind w:left="360"/>
        <w:jc w:val="both"/>
        <w:rPr>
          <w:rFonts w:ascii="Century Gothic" w:hAnsi="Century Gothic"/>
          <w:sz w:val="20"/>
          <w:szCs w:val="20"/>
        </w:rPr>
      </w:pPr>
    </w:p>
    <w:p w:rsidR="003015B4" w:rsidRPr="003015B4" w:rsidRDefault="003015B4" w:rsidP="003015B4">
      <w:pPr>
        <w:autoSpaceDE w:val="0"/>
        <w:autoSpaceDN w:val="0"/>
        <w:adjustRightInd w:val="0"/>
        <w:ind w:left="360"/>
        <w:jc w:val="both"/>
        <w:rPr>
          <w:rFonts w:ascii="Century Gothic" w:hAnsi="Century Gothic"/>
          <w:sz w:val="20"/>
          <w:szCs w:val="20"/>
        </w:rPr>
      </w:pPr>
      <w:r w:rsidRPr="003015B4">
        <w:rPr>
          <w:rFonts w:ascii="Century Gothic" w:hAnsi="Century Gothic"/>
          <w:sz w:val="20"/>
          <w:szCs w:val="20"/>
        </w:rPr>
        <w:t>E, ai sensi dell’art. 105, comma 6, del D. Lgs.50/2016, la società concorrente dichiara di seguito i nominativi dei subappaltatori:</w:t>
      </w:r>
    </w:p>
    <w:p w:rsidR="003015B4" w:rsidRPr="003015B4" w:rsidRDefault="003015B4" w:rsidP="003015B4">
      <w:pPr>
        <w:autoSpaceDE w:val="0"/>
        <w:autoSpaceDN w:val="0"/>
        <w:adjustRightInd w:val="0"/>
        <w:ind w:left="360"/>
        <w:jc w:val="both"/>
        <w:rPr>
          <w:rFonts w:ascii="Century Gothic" w:hAnsi="Century Gothic"/>
          <w:sz w:val="20"/>
          <w:szCs w:val="20"/>
        </w:rPr>
      </w:pPr>
    </w:p>
    <w:p w:rsidR="003015B4" w:rsidRPr="003015B4" w:rsidRDefault="003015B4" w:rsidP="003015B4">
      <w:pPr>
        <w:autoSpaceDE w:val="0"/>
        <w:autoSpaceDN w:val="0"/>
        <w:adjustRightInd w:val="0"/>
        <w:ind w:left="360"/>
        <w:jc w:val="both"/>
        <w:rPr>
          <w:rFonts w:ascii="Century Gothic" w:hAnsi="Century Gothic"/>
          <w:sz w:val="20"/>
          <w:szCs w:val="20"/>
        </w:rPr>
      </w:pPr>
      <w:r w:rsidRPr="003015B4">
        <w:rPr>
          <w:rFonts w:ascii="Century Gothic" w:hAnsi="Century Gothic"/>
          <w:sz w:val="20"/>
          <w:szCs w:val="20"/>
        </w:rPr>
        <w:t>1. ________________________________________________</w:t>
      </w:r>
    </w:p>
    <w:p w:rsidR="003015B4" w:rsidRPr="003015B4" w:rsidRDefault="003015B4" w:rsidP="003015B4">
      <w:pPr>
        <w:autoSpaceDE w:val="0"/>
        <w:autoSpaceDN w:val="0"/>
        <w:adjustRightInd w:val="0"/>
        <w:ind w:left="360"/>
        <w:jc w:val="both"/>
        <w:rPr>
          <w:rFonts w:ascii="Century Gothic" w:hAnsi="Century Gothic"/>
          <w:sz w:val="20"/>
          <w:szCs w:val="20"/>
        </w:rPr>
      </w:pPr>
      <w:r w:rsidRPr="003015B4">
        <w:rPr>
          <w:rFonts w:ascii="Century Gothic" w:hAnsi="Century Gothic"/>
          <w:sz w:val="20"/>
          <w:szCs w:val="20"/>
        </w:rPr>
        <w:t>2. ________________________________________________</w:t>
      </w:r>
    </w:p>
    <w:p w:rsidR="003015B4" w:rsidRPr="003015B4" w:rsidRDefault="003015B4" w:rsidP="003015B4">
      <w:pPr>
        <w:autoSpaceDE w:val="0"/>
        <w:autoSpaceDN w:val="0"/>
        <w:adjustRightInd w:val="0"/>
        <w:ind w:left="360"/>
        <w:jc w:val="both"/>
        <w:rPr>
          <w:rFonts w:ascii="Century Gothic" w:hAnsi="Century Gothic"/>
          <w:sz w:val="20"/>
          <w:szCs w:val="20"/>
        </w:rPr>
      </w:pPr>
      <w:r w:rsidRPr="003015B4">
        <w:rPr>
          <w:rFonts w:ascii="Century Gothic" w:hAnsi="Century Gothic"/>
          <w:sz w:val="20"/>
          <w:szCs w:val="20"/>
        </w:rPr>
        <w:lastRenderedPageBreak/>
        <w:t>3. ________________________________________________</w:t>
      </w:r>
    </w:p>
    <w:p w:rsidR="003015B4" w:rsidRPr="003015B4" w:rsidRDefault="003015B4" w:rsidP="003015B4">
      <w:pPr>
        <w:autoSpaceDE w:val="0"/>
        <w:autoSpaceDN w:val="0"/>
        <w:adjustRightInd w:val="0"/>
        <w:ind w:left="360"/>
        <w:jc w:val="both"/>
        <w:rPr>
          <w:rFonts w:ascii="Century Gothic" w:hAnsi="Century Gothic"/>
          <w:sz w:val="20"/>
          <w:szCs w:val="20"/>
        </w:rPr>
      </w:pPr>
    </w:p>
    <w:p w:rsidR="003015B4" w:rsidRPr="003015B4" w:rsidRDefault="003015B4" w:rsidP="003015B4">
      <w:pPr>
        <w:numPr>
          <w:ilvl w:val="0"/>
          <w:numId w:val="9"/>
        </w:numPr>
        <w:autoSpaceDE w:val="0"/>
        <w:autoSpaceDN w:val="0"/>
        <w:adjustRightInd w:val="0"/>
        <w:jc w:val="both"/>
        <w:rPr>
          <w:rFonts w:ascii="Century Gothic" w:hAnsi="Century Gothic"/>
          <w:sz w:val="20"/>
          <w:szCs w:val="20"/>
        </w:rPr>
      </w:pPr>
      <w:r w:rsidRPr="003015B4">
        <w:rPr>
          <w:rFonts w:ascii="Century Gothic" w:hAnsi="Century Gothic"/>
          <w:sz w:val="20"/>
          <w:szCs w:val="20"/>
        </w:rPr>
        <w:t>(in caso di R.T.I. costituiti o costituendi, nonché di consorzi costituendi) che la partecipazione alla presente gara viene effettuata congiuntamente alle seguenti Imprese:</w:t>
      </w:r>
    </w:p>
    <w:p w:rsidR="003015B4" w:rsidRPr="003015B4" w:rsidRDefault="003015B4" w:rsidP="003015B4">
      <w:pPr>
        <w:autoSpaceDE w:val="0"/>
        <w:autoSpaceDN w:val="0"/>
        <w:adjustRightInd w:val="0"/>
        <w:jc w:val="both"/>
        <w:rPr>
          <w:rFonts w:ascii="Century Gothic" w:hAnsi="Century Gothic"/>
          <w:sz w:val="20"/>
          <w:szCs w:val="20"/>
        </w:rPr>
      </w:pPr>
    </w:p>
    <w:p w:rsidR="003015B4" w:rsidRPr="003015B4" w:rsidRDefault="003015B4" w:rsidP="003015B4">
      <w:pPr>
        <w:autoSpaceDE w:val="0"/>
        <w:autoSpaceDN w:val="0"/>
        <w:adjustRightInd w:val="0"/>
        <w:spacing w:line="360" w:lineRule="auto"/>
        <w:ind w:firstLine="360"/>
        <w:jc w:val="both"/>
        <w:rPr>
          <w:rFonts w:ascii="Century Gothic" w:hAnsi="Century Gothic"/>
          <w:sz w:val="20"/>
          <w:szCs w:val="20"/>
        </w:rPr>
      </w:pPr>
      <w:r w:rsidRPr="003015B4">
        <w:rPr>
          <w:rFonts w:ascii="Century Gothic" w:hAnsi="Century Gothic"/>
          <w:sz w:val="20"/>
          <w:szCs w:val="20"/>
        </w:rPr>
        <w:t>___________________________________________________ (indicare il ruolo: mandante/mandataria);</w:t>
      </w:r>
    </w:p>
    <w:p w:rsidR="003015B4" w:rsidRPr="003015B4" w:rsidRDefault="003015B4" w:rsidP="003015B4">
      <w:pPr>
        <w:autoSpaceDE w:val="0"/>
        <w:autoSpaceDN w:val="0"/>
        <w:adjustRightInd w:val="0"/>
        <w:spacing w:line="360" w:lineRule="auto"/>
        <w:ind w:firstLine="360"/>
        <w:jc w:val="both"/>
        <w:rPr>
          <w:rFonts w:ascii="Century Gothic" w:hAnsi="Century Gothic"/>
          <w:sz w:val="20"/>
          <w:szCs w:val="20"/>
        </w:rPr>
      </w:pPr>
      <w:r w:rsidRPr="003015B4">
        <w:rPr>
          <w:rFonts w:ascii="Century Gothic" w:hAnsi="Century Gothic"/>
          <w:sz w:val="20"/>
          <w:szCs w:val="20"/>
        </w:rPr>
        <w:t>___________________________________________________ (indicare il ruolo: mandante/mandataria);</w:t>
      </w:r>
    </w:p>
    <w:p w:rsidR="003015B4" w:rsidRPr="003015B4" w:rsidRDefault="003015B4" w:rsidP="003015B4">
      <w:pPr>
        <w:autoSpaceDE w:val="0"/>
        <w:autoSpaceDN w:val="0"/>
        <w:adjustRightInd w:val="0"/>
        <w:ind w:firstLine="360"/>
        <w:jc w:val="both"/>
        <w:rPr>
          <w:rFonts w:ascii="Century Gothic" w:hAnsi="Century Gothic"/>
          <w:sz w:val="20"/>
          <w:szCs w:val="20"/>
        </w:rPr>
      </w:pPr>
      <w:r w:rsidRPr="003015B4">
        <w:rPr>
          <w:rFonts w:ascii="Century Gothic" w:hAnsi="Century Gothic"/>
          <w:sz w:val="20"/>
          <w:szCs w:val="20"/>
        </w:rPr>
        <w:t>___________________________________________________ (indicare il ruolo: mandante/mandataria);</w:t>
      </w:r>
    </w:p>
    <w:p w:rsidR="003015B4" w:rsidRPr="003015B4" w:rsidRDefault="003015B4" w:rsidP="003015B4">
      <w:pPr>
        <w:autoSpaceDE w:val="0"/>
        <w:autoSpaceDN w:val="0"/>
        <w:adjustRightInd w:val="0"/>
        <w:spacing w:line="360" w:lineRule="auto"/>
        <w:jc w:val="both"/>
        <w:rPr>
          <w:rFonts w:ascii="Century Gothic" w:hAnsi="Century Gothic"/>
          <w:sz w:val="20"/>
          <w:szCs w:val="20"/>
        </w:rPr>
      </w:pPr>
    </w:p>
    <w:p w:rsidR="003015B4" w:rsidRPr="003015B4" w:rsidRDefault="003015B4" w:rsidP="003015B4">
      <w:pPr>
        <w:autoSpaceDE w:val="0"/>
        <w:autoSpaceDN w:val="0"/>
        <w:adjustRightInd w:val="0"/>
        <w:ind w:left="360"/>
        <w:jc w:val="both"/>
        <w:rPr>
          <w:rFonts w:ascii="Century Gothic" w:hAnsi="Century Gothic"/>
          <w:sz w:val="20"/>
          <w:szCs w:val="20"/>
        </w:rPr>
      </w:pPr>
      <w:r w:rsidRPr="003015B4">
        <w:rPr>
          <w:rFonts w:ascii="Century Gothic" w:hAnsi="Century Gothic"/>
          <w:sz w:val="20"/>
          <w:szCs w:val="20"/>
        </w:rPr>
        <w:t>le quali, a corredo dell’offerta congiunta sottoscritta da tutte le Imprese raggruppande/consorziande – ovvero dall’Impresa mandataria in caso di R.T.I. già costituiti – attestano la parte delle prestazioni contrattuali che ciascuna Impresa raggruppata e/o raggruppanda/consorzianda assume all’interno del R.T.I./Consorzio nella seguente misura:</w:t>
      </w:r>
    </w:p>
    <w:p w:rsidR="003015B4" w:rsidRPr="003015B4" w:rsidRDefault="003015B4" w:rsidP="003015B4">
      <w:pPr>
        <w:autoSpaceDE w:val="0"/>
        <w:autoSpaceDN w:val="0"/>
        <w:adjustRightInd w:val="0"/>
        <w:jc w:val="both"/>
        <w:rPr>
          <w:rFonts w:ascii="Century Gothic" w:hAnsi="Century Gothic"/>
          <w:sz w:val="20"/>
          <w:szCs w:val="20"/>
        </w:rPr>
      </w:pP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55"/>
        <w:gridCol w:w="1955"/>
        <w:gridCol w:w="2470"/>
        <w:gridCol w:w="1956"/>
      </w:tblGrid>
      <w:tr w:rsidR="003015B4" w:rsidRPr="003015B4" w:rsidTr="00144A80">
        <w:trPr>
          <w:trHeight w:val="1711"/>
        </w:trPr>
        <w:tc>
          <w:tcPr>
            <w:tcW w:w="2955" w:type="dxa"/>
            <w:shd w:val="clear" w:color="auto" w:fill="auto"/>
          </w:tcPr>
          <w:p w:rsidR="003015B4" w:rsidRPr="003015B4" w:rsidRDefault="003015B4" w:rsidP="003015B4">
            <w:pPr>
              <w:autoSpaceDE w:val="0"/>
              <w:autoSpaceDN w:val="0"/>
              <w:adjustRightInd w:val="0"/>
              <w:jc w:val="center"/>
              <w:rPr>
                <w:rFonts w:ascii="Century Gothic" w:hAnsi="Century Gothic"/>
                <w:sz w:val="20"/>
                <w:szCs w:val="20"/>
              </w:rPr>
            </w:pPr>
            <w:r w:rsidRPr="003015B4">
              <w:rPr>
                <w:rFonts w:ascii="Century Gothic" w:hAnsi="Century Gothic"/>
                <w:sz w:val="20"/>
                <w:szCs w:val="20"/>
              </w:rPr>
              <w:t>Impresa mandataria/mandante</w:t>
            </w:r>
          </w:p>
        </w:tc>
        <w:tc>
          <w:tcPr>
            <w:tcW w:w="1955" w:type="dxa"/>
            <w:shd w:val="clear" w:color="auto" w:fill="auto"/>
          </w:tcPr>
          <w:p w:rsidR="003015B4" w:rsidRPr="003015B4" w:rsidRDefault="003015B4" w:rsidP="003015B4">
            <w:pPr>
              <w:autoSpaceDE w:val="0"/>
              <w:autoSpaceDN w:val="0"/>
              <w:adjustRightInd w:val="0"/>
              <w:jc w:val="center"/>
              <w:rPr>
                <w:rFonts w:ascii="Century Gothic" w:hAnsi="Century Gothic"/>
                <w:sz w:val="20"/>
                <w:szCs w:val="20"/>
              </w:rPr>
            </w:pPr>
            <w:r w:rsidRPr="003015B4">
              <w:rPr>
                <w:rFonts w:ascii="Century Gothic" w:hAnsi="Century Gothic"/>
                <w:sz w:val="20"/>
                <w:szCs w:val="20"/>
              </w:rPr>
              <w:t>Attività o servizio di competenza</w:t>
            </w:r>
          </w:p>
        </w:tc>
        <w:tc>
          <w:tcPr>
            <w:tcW w:w="2470" w:type="dxa"/>
            <w:shd w:val="clear" w:color="auto" w:fill="auto"/>
          </w:tcPr>
          <w:p w:rsidR="003015B4" w:rsidRPr="003015B4" w:rsidRDefault="003015B4" w:rsidP="003015B4">
            <w:pPr>
              <w:autoSpaceDE w:val="0"/>
              <w:autoSpaceDN w:val="0"/>
              <w:adjustRightInd w:val="0"/>
              <w:jc w:val="center"/>
              <w:rPr>
                <w:rFonts w:ascii="Century Gothic" w:hAnsi="Century Gothic"/>
                <w:sz w:val="20"/>
                <w:szCs w:val="20"/>
              </w:rPr>
            </w:pPr>
            <w:r w:rsidRPr="003015B4">
              <w:rPr>
                <w:rFonts w:ascii="Century Gothic" w:hAnsi="Century Gothic"/>
                <w:sz w:val="20"/>
                <w:szCs w:val="20"/>
              </w:rPr>
              <w:t>Percentuale dell’attività o servizio di competenza rispetto alla complessiva esecuzione di detta attività o servizi</w:t>
            </w:r>
          </w:p>
        </w:tc>
        <w:tc>
          <w:tcPr>
            <w:tcW w:w="1956" w:type="dxa"/>
            <w:shd w:val="clear" w:color="auto" w:fill="auto"/>
          </w:tcPr>
          <w:p w:rsidR="003015B4" w:rsidRPr="003015B4" w:rsidRDefault="003015B4" w:rsidP="003015B4">
            <w:pPr>
              <w:autoSpaceDE w:val="0"/>
              <w:autoSpaceDN w:val="0"/>
              <w:adjustRightInd w:val="0"/>
              <w:jc w:val="center"/>
              <w:rPr>
                <w:rFonts w:ascii="Century Gothic" w:hAnsi="Century Gothic"/>
                <w:sz w:val="20"/>
                <w:szCs w:val="20"/>
              </w:rPr>
            </w:pPr>
            <w:r w:rsidRPr="003015B4">
              <w:rPr>
                <w:rFonts w:ascii="Century Gothic" w:hAnsi="Century Gothic"/>
                <w:sz w:val="20"/>
                <w:szCs w:val="20"/>
              </w:rPr>
              <w:t>Percentuale dell’attività o servizio di competenza rispetto all’interno oggetto dell’appalto</w:t>
            </w:r>
          </w:p>
        </w:tc>
      </w:tr>
      <w:tr w:rsidR="003015B4" w:rsidRPr="003015B4" w:rsidTr="00144A80">
        <w:trPr>
          <w:trHeight w:val="517"/>
        </w:trPr>
        <w:tc>
          <w:tcPr>
            <w:tcW w:w="2955" w:type="dxa"/>
            <w:shd w:val="clear" w:color="auto" w:fill="auto"/>
          </w:tcPr>
          <w:p w:rsidR="003015B4" w:rsidRPr="003015B4" w:rsidRDefault="003015B4" w:rsidP="003015B4">
            <w:pPr>
              <w:autoSpaceDE w:val="0"/>
              <w:autoSpaceDN w:val="0"/>
              <w:adjustRightInd w:val="0"/>
              <w:ind w:left="-288"/>
              <w:jc w:val="both"/>
              <w:rPr>
                <w:rFonts w:ascii="Century Gothic" w:hAnsi="Century Gothic"/>
                <w:sz w:val="20"/>
                <w:szCs w:val="20"/>
              </w:rPr>
            </w:pPr>
          </w:p>
        </w:tc>
        <w:tc>
          <w:tcPr>
            <w:tcW w:w="1955" w:type="dxa"/>
            <w:shd w:val="clear" w:color="auto" w:fill="auto"/>
          </w:tcPr>
          <w:p w:rsidR="003015B4" w:rsidRPr="003015B4" w:rsidRDefault="003015B4" w:rsidP="003015B4">
            <w:pPr>
              <w:autoSpaceDE w:val="0"/>
              <w:autoSpaceDN w:val="0"/>
              <w:adjustRightInd w:val="0"/>
              <w:jc w:val="both"/>
              <w:rPr>
                <w:rFonts w:ascii="Century Gothic" w:hAnsi="Century Gothic"/>
                <w:sz w:val="20"/>
                <w:szCs w:val="20"/>
              </w:rPr>
            </w:pPr>
          </w:p>
        </w:tc>
        <w:tc>
          <w:tcPr>
            <w:tcW w:w="2470" w:type="dxa"/>
            <w:shd w:val="clear" w:color="auto" w:fill="auto"/>
          </w:tcPr>
          <w:p w:rsidR="003015B4" w:rsidRPr="003015B4" w:rsidRDefault="003015B4" w:rsidP="003015B4">
            <w:pPr>
              <w:autoSpaceDE w:val="0"/>
              <w:autoSpaceDN w:val="0"/>
              <w:adjustRightInd w:val="0"/>
              <w:jc w:val="both"/>
              <w:rPr>
                <w:rFonts w:ascii="Century Gothic" w:hAnsi="Century Gothic"/>
                <w:sz w:val="20"/>
                <w:szCs w:val="20"/>
              </w:rPr>
            </w:pPr>
          </w:p>
        </w:tc>
        <w:tc>
          <w:tcPr>
            <w:tcW w:w="1956" w:type="dxa"/>
            <w:shd w:val="clear" w:color="auto" w:fill="auto"/>
          </w:tcPr>
          <w:p w:rsidR="003015B4" w:rsidRPr="003015B4" w:rsidRDefault="003015B4" w:rsidP="003015B4">
            <w:pPr>
              <w:autoSpaceDE w:val="0"/>
              <w:autoSpaceDN w:val="0"/>
              <w:adjustRightInd w:val="0"/>
              <w:jc w:val="both"/>
              <w:rPr>
                <w:rFonts w:ascii="Century Gothic" w:hAnsi="Century Gothic"/>
                <w:sz w:val="20"/>
                <w:szCs w:val="20"/>
              </w:rPr>
            </w:pPr>
          </w:p>
        </w:tc>
      </w:tr>
      <w:tr w:rsidR="003015B4" w:rsidRPr="003015B4" w:rsidTr="00144A80">
        <w:trPr>
          <w:trHeight w:val="517"/>
        </w:trPr>
        <w:tc>
          <w:tcPr>
            <w:tcW w:w="2955" w:type="dxa"/>
            <w:shd w:val="clear" w:color="auto" w:fill="auto"/>
          </w:tcPr>
          <w:p w:rsidR="003015B4" w:rsidRPr="003015B4" w:rsidRDefault="003015B4" w:rsidP="003015B4">
            <w:pPr>
              <w:autoSpaceDE w:val="0"/>
              <w:autoSpaceDN w:val="0"/>
              <w:adjustRightInd w:val="0"/>
              <w:ind w:left="-288"/>
              <w:jc w:val="both"/>
              <w:rPr>
                <w:rFonts w:ascii="Century Gothic" w:hAnsi="Century Gothic"/>
                <w:sz w:val="20"/>
                <w:szCs w:val="20"/>
              </w:rPr>
            </w:pPr>
          </w:p>
        </w:tc>
        <w:tc>
          <w:tcPr>
            <w:tcW w:w="1955" w:type="dxa"/>
            <w:shd w:val="clear" w:color="auto" w:fill="auto"/>
          </w:tcPr>
          <w:p w:rsidR="003015B4" w:rsidRPr="003015B4" w:rsidRDefault="003015B4" w:rsidP="003015B4">
            <w:pPr>
              <w:autoSpaceDE w:val="0"/>
              <w:autoSpaceDN w:val="0"/>
              <w:adjustRightInd w:val="0"/>
              <w:jc w:val="both"/>
              <w:rPr>
                <w:rFonts w:ascii="Century Gothic" w:hAnsi="Century Gothic"/>
                <w:sz w:val="20"/>
                <w:szCs w:val="20"/>
              </w:rPr>
            </w:pPr>
          </w:p>
        </w:tc>
        <w:tc>
          <w:tcPr>
            <w:tcW w:w="2470" w:type="dxa"/>
            <w:shd w:val="clear" w:color="auto" w:fill="auto"/>
          </w:tcPr>
          <w:p w:rsidR="003015B4" w:rsidRPr="003015B4" w:rsidRDefault="003015B4" w:rsidP="003015B4">
            <w:pPr>
              <w:autoSpaceDE w:val="0"/>
              <w:autoSpaceDN w:val="0"/>
              <w:adjustRightInd w:val="0"/>
              <w:jc w:val="both"/>
              <w:rPr>
                <w:rFonts w:ascii="Century Gothic" w:hAnsi="Century Gothic"/>
                <w:sz w:val="20"/>
                <w:szCs w:val="20"/>
              </w:rPr>
            </w:pPr>
          </w:p>
        </w:tc>
        <w:tc>
          <w:tcPr>
            <w:tcW w:w="1956" w:type="dxa"/>
            <w:shd w:val="clear" w:color="auto" w:fill="auto"/>
          </w:tcPr>
          <w:p w:rsidR="003015B4" w:rsidRPr="003015B4" w:rsidRDefault="003015B4" w:rsidP="003015B4">
            <w:pPr>
              <w:autoSpaceDE w:val="0"/>
              <w:autoSpaceDN w:val="0"/>
              <w:adjustRightInd w:val="0"/>
              <w:jc w:val="both"/>
              <w:rPr>
                <w:rFonts w:ascii="Century Gothic" w:hAnsi="Century Gothic"/>
                <w:sz w:val="20"/>
                <w:szCs w:val="20"/>
              </w:rPr>
            </w:pPr>
          </w:p>
        </w:tc>
      </w:tr>
      <w:tr w:rsidR="003015B4" w:rsidRPr="003015B4" w:rsidTr="00144A80">
        <w:trPr>
          <w:trHeight w:val="517"/>
        </w:trPr>
        <w:tc>
          <w:tcPr>
            <w:tcW w:w="2955" w:type="dxa"/>
            <w:shd w:val="clear" w:color="auto" w:fill="auto"/>
          </w:tcPr>
          <w:p w:rsidR="003015B4" w:rsidRPr="003015B4" w:rsidRDefault="003015B4" w:rsidP="003015B4">
            <w:pPr>
              <w:autoSpaceDE w:val="0"/>
              <w:autoSpaceDN w:val="0"/>
              <w:adjustRightInd w:val="0"/>
              <w:ind w:left="-288"/>
              <w:jc w:val="both"/>
              <w:rPr>
                <w:rFonts w:ascii="Century Gothic" w:hAnsi="Century Gothic"/>
                <w:sz w:val="20"/>
                <w:szCs w:val="20"/>
              </w:rPr>
            </w:pPr>
          </w:p>
        </w:tc>
        <w:tc>
          <w:tcPr>
            <w:tcW w:w="1955" w:type="dxa"/>
            <w:shd w:val="clear" w:color="auto" w:fill="auto"/>
          </w:tcPr>
          <w:p w:rsidR="003015B4" w:rsidRPr="003015B4" w:rsidRDefault="003015B4" w:rsidP="003015B4">
            <w:pPr>
              <w:autoSpaceDE w:val="0"/>
              <w:autoSpaceDN w:val="0"/>
              <w:adjustRightInd w:val="0"/>
              <w:jc w:val="both"/>
              <w:rPr>
                <w:rFonts w:ascii="Century Gothic" w:hAnsi="Century Gothic"/>
                <w:sz w:val="20"/>
                <w:szCs w:val="20"/>
              </w:rPr>
            </w:pPr>
          </w:p>
        </w:tc>
        <w:tc>
          <w:tcPr>
            <w:tcW w:w="2470" w:type="dxa"/>
            <w:shd w:val="clear" w:color="auto" w:fill="auto"/>
          </w:tcPr>
          <w:p w:rsidR="003015B4" w:rsidRPr="003015B4" w:rsidRDefault="003015B4" w:rsidP="003015B4">
            <w:pPr>
              <w:autoSpaceDE w:val="0"/>
              <w:autoSpaceDN w:val="0"/>
              <w:adjustRightInd w:val="0"/>
              <w:jc w:val="both"/>
              <w:rPr>
                <w:rFonts w:ascii="Century Gothic" w:hAnsi="Century Gothic"/>
                <w:sz w:val="20"/>
                <w:szCs w:val="20"/>
              </w:rPr>
            </w:pPr>
          </w:p>
        </w:tc>
        <w:tc>
          <w:tcPr>
            <w:tcW w:w="1956" w:type="dxa"/>
            <w:shd w:val="clear" w:color="auto" w:fill="auto"/>
          </w:tcPr>
          <w:p w:rsidR="003015B4" w:rsidRPr="003015B4" w:rsidRDefault="003015B4" w:rsidP="003015B4">
            <w:pPr>
              <w:autoSpaceDE w:val="0"/>
              <w:autoSpaceDN w:val="0"/>
              <w:adjustRightInd w:val="0"/>
              <w:jc w:val="both"/>
              <w:rPr>
                <w:rFonts w:ascii="Century Gothic" w:hAnsi="Century Gothic"/>
                <w:sz w:val="20"/>
                <w:szCs w:val="20"/>
              </w:rPr>
            </w:pPr>
          </w:p>
        </w:tc>
      </w:tr>
      <w:tr w:rsidR="003015B4" w:rsidRPr="003015B4" w:rsidTr="00144A80">
        <w:trPr>
          <w:trHeight w:val="517"/>
        </w:trPr>
        <w:tc>
          <w:tcPr>
            <w:tcW w:w="2955" w:type="dxa"/>
            <w:shd w:val="clear" w:color="auto" w:fill="auto"/>
          </w:tcPr>
          <w:p w:rsidR="003015B4" w:rsidRPr="003015B4" w:rsidRDefault="003015B4" w:rsidP="003015B4">
            <w:pPr>
              <w:autoSpaceDE w:val="0"/>
              <w:autoSpaceDN w:val="0"/>
              <w:adjustRightInd w:val="0"/>
              <w:ind w:left="-288"/>
              <w:jc w:val="both"/>
              <w:rPr>
                <w:rFonts w:ascii="Century Gothic" w:hAnsi="Century Gothic"/>
                <w:sz w:val="20"/>
                <w:szCs w:val="20"/>
              </w:rPr>
            </w:pPr>
          </w:p>
        </w:tc>
        <w:tc>
          <w:tcPr>
            <w:tcW w:w="1955" w:type="dxa"/>
            <w:shd w:val="clear" w:color="auto" w:fill="auto"/>
          </w:tcPr>
          <w:p w:rsidR="003015B4" w:rsidRPr="003015B4" w:rsidRDefault="003015B4" w:rsidP="003015B4">
            <w:pPr>
              <w:autoSpaceDE w:val="0"/>
              <w:autoSpaceDN w:val="0"/>
              <w:adjustRightInd w:val="0"/>
              <w:jc w:val="both"/>
              <w:rPr>
                <w:rFonts w:ascii="Century Gothic" w:hAnsi="Century Gothic"/>
                <w:sz w:val="20"/>
                <w:szCs w:val="20"/>
              </w:rPr>
            </w:pPr>
          </w:p>
        </w:tc>
        <w:tc>
          <w:tcPr>
            <w:tcW w:w="2470" w:type="dxa"/>
            <w:shd w:val="clear" w:color="auto" w:fill="auto"/>
          </w:tcPr>
          <w:p w:rsidR="003015B4" w:rsidRPr="003015B4" w:rsidRDefault="003015B4" w:rsidP="003015B4">
            <w:pPr>
              <w:autoSpaceDE w:val="0"/>
              <w:autoSpaceDN w:val="0"/>
              <w:adjustRightInd w:val="0"/>
              <w:jc w:val="both"/>
              <w:rPr>
                <w:rFonts w:ascii="Century Gothic" w:hAnsi="Century Gothic"/>
                <w:sz w:val="20"/>
                <w:szCs w:val="20"/>
              </w:rPr>
            </w:pPr>
          </w:p>
        </w:tc>
        <w:tc>
          <w:tcPr>
            <w:tcW w:w="1956" w:type="dxa"/>
            <w:shd w:val="clear" w:color="auto" w:fill="auto"/>
          </w:tcPr>
          <w:p w:rsidR="003015B4" w:rsidRPr="003015B4" w:rsidRDefault="003015B4" w:rsidP="003015B4">
            <w:pPr>
              <w:autoSpaceDE w:val="0"/>
              <w:autoSpaceDN w:val="0"/>
              <w:adjustRightInd w:val="0"/>
              <w:jc w:val="both"/>
              <w:rPr>
                <w:rFonts w:ascii="Century Gothic" w:hAnsi="Century Gothic"/>
                <w:sz w:val="20"/>
                <w:szCs w:val="20"/>
              </w:rPr>
            </w:pPr>
          </w:p>
        </w:tc>
      </w:tr>
      <w:tr w:rsidR="003015B4" w:rsidRPr="003015B4" w:rsidTr="00144A80">
        <w:trPr>
          <w:trHeight w:val="217"/>
        </w:trPr>
        <w:tc>
          <w:tcPr>
            <w:tcW w:w="2955" w:type="dxa"/>
            <w:shd w:val="clear" w:color="auto" w:fill="auto"/>
          </w:tcPr>
          <w:p w:rsidR="003015B4" w:rsidRPr="003015B4" w:rsidRDefault="003015B4" w:rsidP="003015B4">
            <w:pPr>
              <w:autoSpaceDE w:val="0"/>
              <w:autoSpaceDN w:val="0"/>
              <w:adjustRightInd w:val="0"/>
              <w:ind w:left="-288" w:firstLine="708"/>
              <w:jc w:val="center"/>
              <w:rPr>
                <w:rFonts w:ascii="Century Gothic" w:hAnsi="Century Gothic"/>
                <w:sz w:val="20"/>
                <w:szCs w:val="20"/>
              </w:rPr>
            </w:pPr>
            <w:r w:rsidRPr="003015B4">
              <w:rPr>
                <w:rFonts w:ascii="Century Gothic" w:hAnsi="Century Gothic"/>
                <w:sz w:val="20"/>
                <w:szCs w:val="20"/>
              </w:rPr>
              <w:t>TOTALE</w:t>
            </w:r>
          </w:p>
        </w:tc>
        <w:tc>
          <w:tcPr>
            <w:tcW w:w="1955" w:type="dxa"/>
            <w:shd w:val="clear" w:color="auto" w:fill="auto"/>
          </w:tcPr>
          <w:p w:rsidR="003015B4" w:rsidRPr="003015B4" w:rsidRDefault="003015B4" w:rsidP="003015B4">
            <w:pPr>
              <w:autoSpaceDE w:val="0"/>
              <w:autoSpaceDN w:val="0"/>
              <w:adjustRightInd w:val="0"/>
              <w:jc w:val="both"/>
              <w:rPr>
                <w:rFonts w:ascii="Century Gothic" w:hAnsi="Century Gothic"/>
                <w:sz w:val="20"/>
                <w:szCs w:val="20"/>
              </w:rPr>
            </w:pPr>
          </w:p>
        </w:tc>
        <w:tc>
          <w:tcPr>
            <w:tcW w:w="2470" w:type="dxa"/>
            <w:shd w:val="clear" w:color="auto" w:fill="auto"/>
          </w:tcPr>
          <w:p w:rsidR="003015B4" w:rsidRPr="003015B4" w:rsidRDefault="003015B4" w:rsidP="003015B4">
            <w:pPr>
              <w:autoSpaceDE w:val="0"/>
              <w:autoSpaceDN w:val="0"/>
              <w:adjustRightInd w:val="0"/>
              <w:jc w:val="both"/>
              <w:rPr>
                <w:rFonts w:ascii="Century Gothic" w:hAnsi="Century Gothic"/>
                <w:sz w:val="20"/>
                <w:szCs w:val="20"/>
              </w:rPr>
            </w:pPr>
          </w:p>
        </w:tc>
        <w:tc>
          <w:tcPr>
            <w:tcW w:w="1956" w:type="dxa"/>
            <w:shd w:val="clear" w:color="auto" w:fill="auto"/>
          </w:tcPr>
          <w:p w:rsidR="003015B4" w:rsidRPr="003015B4" w:rsidRDefault="003015B4" w:rsidP="003015B4">
            <w:pPr>
              <w:autoSpaceDE w:val="0"/>
              <w:autoSpaceDN w:val="0"/>
              <w:adjustRightInd w:val="0"/>
              <w:jc w:val="center"/>
              <w:rPr>
                <w:rFonts w:ascii="Century Gothic" w:hAnsi="Century Gothic"/>
                <w:sz w:val="20"/>
                <w:szCs w:val="20"/>
              </w:rPr>
            </w:pPr>
            <w:r w:rsidRPr="003015B4">
              <w:rPr>
                <w:rFonts w:ascii="Century Gothic" w:hAnsi="Century Gothic"/>
                <w:sz w:val="20"/>
                <w:szCs w:val="20"/>
              </w:rPr>
              <w:t>100%</w:t>
            </w:r>
          </w:p>
        </w:tc>
      </w:tr>
    </w:tbl>
    <w:p w:rsidR="003015B4" w:rsidRPr="003015B4" w:rsidRDefault="003015B4" w:rsidP="003015B4">
      <w:pPr>
        <w:autoSpaceDE w:val="0"/>
        <w:autoSpaceDN w:val="0"/>
        <w:adjustRightInd w:val="0"/>
        <w:jc w:val="both"/>
        <w:rPr>
          <w:rFonts w:ascii="Century Gothic" w:hAnsi="Century Gothic"/>
          <w:sz w:val="20"/>
          <w:szCs w:val="20"/>
        </w:rPr>
      </w:pPr>
    </w:p>
    <w:p w:rsidR="003015B4" w:rsidRPr="003015B4" w:rsidRDefault="003015B4" w:rsidP="003015B4">
      <w:pPr>
        <w:numPr>
          <w:ilvl w:val="0"/>
          <w:numId w:val="9"/>
        </w:numPr>
        <w:autoSpaceDE w:val="0"/>
        <w:autoSpaceDN w:val="0"/>
        <w:adjustRightInd w:val="0"/>
        <w:jc w:val="both"/>
        <w:rPr>
          <w:rFonts w:ascii="Century Gothic" w:hAnsi="Century Gothic"/>
          <w:sz w:val="20"/>
          <w:szCs w:val="20"/>
        </w:rPr>
      </w:pPr>
      <w:r w:rsidRPr="003015B4">
        <w:rPr>
          <w:rFonts w:ascii="Century Gothic" w:hAnsi="Century Gothic"/>
          <w:b/>
          <w:sz w:val="20"/>
          <w:szCs w:val="20"/>
        </w:rPr>
        <w:t xml:space="preserve">(in caso di impresa mandante di R.T.I. o Consorzi non costituiti) </w:t>
      </w:r>
      <w:r w:rsidRPr="003015B4">
        <w:rPr>
          <w:rFonts w:ascii="Century Gothic" w:hAnsi="Century Gothic"/>
          <w:sz w:val="20"/>
          <w:szCs w:val="20"/>
        </w:rPr>
        <w:t xml:space="preserve">di autorizzare la mandataria a presentare un’unica offerta e, pertanto, abilitando la medesima a compiere in nome e per conto anche di questa Impresa ogni attività per la procedura di gara (presentazione documentazione sottoscritta dalle raggruppande, invio e ricezione delle comunicazione da e per </w:t>
      </w:r>
      <w:smartTag w:uri="urn:schemas-microsoft-com:office:smarttags" w:element="PersonName">
        <w:smartTagPr>
          <w:attr w:name="ProductID" w:val="la Stazione Appaltante"/>
        </w:smartTagPr>
        <w:smartTag w:uri="urn:schemas-microsoft-com:office:smarttags" w:element="PersonName">
          <w:smartTagPr>
            <w:attr w:name="ProductID" w:val="la Stazione"/>
          </w:smartTagPr>
          <w:r w:rsidRPr="003015B4">
            <w:rPr>
              <w:rFonts w:ascii="Century Gothic" w:hAnsi="Century Gothic"/>
              <w:sz w:val="20"/>
              <w:szCs w:val="20"/>
            </w:rPr>
            <w:t>la Stazione</w:t>
          </w:r>
        </w:smartTag>
        <w:r w:rsidRPr="003015B4">
          <w:rPr>
            <w:rFonts w:ascii="Century Gothic" w:hAnsi="Century Gothic"/>
            <w:sz w:val="20"/>
            <w:szCs w:val="20"/>
          </w:rPr>
          <w:t xml:space="preserve"> Appaltante</w:t>
        </w:r>
      </w:smartTag>
      <w:r w:rsidRPr="003015B4">
        <w:rPr>
          <w:rFonts w:ascii="Century Gothic" w:hAnsi="Century Gothic"/>
          <w:sz w:val="20"/>
          <w:szCs w:val="20"/>
        </w:rPr>
        <w:t>, etc.), necessaria ai fini della partecipazione alla procedura, fermo restando, in ogni caso, che le dichiarazioni indicate nella documentazione di gara e, comunque, l’offerta economica verranno sottoscritte da questa Impresa congiuntamente con le altre Imprese raggruppande;</w:t>
      </w:r>
    </w:p>
    <w:p w:rsidR="003015B4" w:rsidRPr="003015B4" w:rsidRDefault="003015B4" w:rsidP="003015B4">
      <w:pPr>
        <w:autoSpaceDE w:val="0"/>
        <w:autoSpaceDN w:val="0"/>
        <w:adjustRightInd w:val="0"/>
        <w:jc w:val="both"/>
        <w:rPr>
          <w:rFonts w:ascii="Century Gothic" w:hAnsi="Century Gothic"/>
          <w:sz w:val="20"/>
          <w:szCs w:val="20"/>
        </w:rPr>
      </w:pPr>
    </w:p>
    <w:p w:rsidR="003015B4" w:rsidRPr="003015B4" w:rsidRDefault="003015B4" w:rsidP="003015B4">
      <w:pPr>
        <w:numPr>
          <w:ilvl w:val="0"/>
          <w:numId w:val="9"/>
        </w:numPr>
        <w:autoSpaceDE w:val="0"/>
        <w:autoSpaceDN w:val="0"/>
        <w:adjustRightInd w:val="0"/>
        <w:jc w:val="both"/>
        <w:rPr>
          <w:rFonts w:ascii="Century Gothic" w:hAnsi="Century Gothic"/>
          <w:sz w:val="20"/>
          <w:szCs w:val="20"/>
        </w:rPr>
      </w:pPr>
      <w:r w:rsidRPr="003015B4">
        <w:rPr>
          <w:rFonts w:ascii="Century Gothic" w:hAnsi="Century Gothic"/>
          <w:b/>
          <w:sz w:val="20"/>
          <w:szCs w:val="20"/>
        </w:rPr>
        <w:t xml:space="preserve">(in caso di R.T.I. o Consorzi non costituiti) </w:t>
      </w:r>
      <w:r w:rsidRPr="003015B4">
        <w:rPr>
          <w:rFonts w:ascii="Century Gothic" w:hAnsi="Century Gothic"/>
          <w:sz w:val="20"/>
          <w:szCs w:val="20"/>
        </w:rPr>
        <w:t>che le Imprese in raggruppamento si impegnano, in caso di aggiudicazione, a costituire R.T.I./Consorzi conformandosi alla disciplina di cui all’art. 48, comma 12, del D. Lgs. 50/2016, conferendo mandato collettivo speciale con rappresentanza all’Impresa qualificata mandataria la quale stipulerà il contratto in nome e per conto delle mandanti/consorziate;</w:t>
      </w:r>
    </w:p>
    <w:p w:rsidR="003015B4" w:rsidRPr="003015B4" w:rsidRDefault="003015B4" w:rsidP="003015B4">
      <w:pPr>
        <w:autoSpaceDE w:val="0"/>
        <w:autoSpaceDN w:val="0"/>
        <w:adjustRightInd w:val="0"/>
        <w:jc w:val="both"/>
        <w:rPr>
          <w:rFonts w:ascii="Century Gothic" w:hAnsi="Century Gothic"/>
          <w:sz w:val="20"/>
          <w:szCs w:val="20"/>
        </w:rPr>
      </w:pPr>
    </w:p>
    <w:p w:rsidR="003015B4" w:rsidRPr="003015B4" w:rsidRDefault="003015B4" w:rsidP="003015B4">
      <w:pPr>
        <w:numPr>
          <w:ilvl w:val="0"/>
          <w:numId w:val="9"/>
        </w:numPr>
        <w:autoSpaceDE w:val="0"/>
        <w:autoSpaceDN w:val="0"/>
        <w:adjustRightInd w:val="0"/>
        <w:jc w:val="both"/>
        <w:rPr>
          <w:rFonts w:ascii="Century Gothic" w:hAnsi="Century Gothic"/>
          <w:sz w:val="20"/>
          <w:szCs w:val="20"/>
        </w:rPr>
      </w:pPr>
      <w:r w:rsidRPr="003015B4">
        <w:rPr>
          <w:rFonts w:ascii="Century Gothic" w:hAnsi="Century Gothic"/>
          <w:b/>
          <w:sz w:val="20"/>
          <w:szCs w:val="20"/>
        </w:rPr>
        <w:t>(in caso di consorzi di cui all’art. 45, comma 2, lettere b) e c) del D. Lgs. 50/2016)</w:t>
      </w:r>
      <w:r w:rsidRPr="003015B4">
        <w:rPr>
          <w:rFonts w:ascii="Century Gothic" w:hAnsi="Century Gothic"/>
          <w:sz w:val="20"/>
          <w:szCs w:val="20"/>
        </w:rPr>
        <w:t xml:space="preserve"> che il Consorzio, ai sensi di quanto stabilito dall’art. 48, comma 7, del D. Lgs. 50/2016, concorre con le seguenti Imprese consorziate </w:t>
      </w:r>
      <w:r w:rsidRPr="003015B4">
        <w:rPr>
          <w:rFonts w:ascii="Century Gothic" w:hAnsi="Century Gothic"/>
          <w:b/>
          <w:sz w:val="20"/>
          <w:szCs w:val="20"/>
        </w:rPr>
        <w:t>(specificare quali)</w:t>
      </w:r>
      <w:r w:rsidRPr="003015B4">
        <w:rPr>
          <w:rFonts w:ascii="Century Gothic" w:hAnsi="Century Gothic"/>
          <w:sz w:val="20"/>
          <w:szCs w:val="20"/>
        </w:rPr>
        <w:t>:</w:t>
      </w:r>
    </w:p>
    <w:p w:rsidR="003015B4" w:rsidRPr="003015B4" w:rsidRDefault="003015B4" w:rsidP="003015B4">
      <w:pPr>
        <w:autoSpaceDE w:val="0"/>
        <w:autoSpaceDN w:val="0"/>
        <w:adjustRightInd w:val="0"/>
        <w:jc w:val="both"/>
        <w:rPr>
          <w:rFonts w:ascii="Century Gothic" w:hAnsi="Century Gothic"/>
          <w:sz w:val="20"/>
          <w:szCs w:val="20"/>
        </w:rPr>
      </w:pPr>
    </w:p>
    <w:p w:rsidR="003015B4" w:rsidRPr="003015B4" w:rsidRDefault="003015B4" w:rsidP="003015B4">
      <w:pPr>
        <w:spacing w:line="360" w:lineRule="auto"/>
        <w:ind w:firstLine="709"/>
        <w:rPr>
          <w:color w:val="000000"/>
          <w:sz w:val="20"/>
          <w:szCs w:val="20"/>
        </w:rPr>
      </w:pPr>
      <w:r w:rsidRPr="003015B4">
        <w:rPr>
          <w:rFonts w:ascii="Century Gothic" w:hAnsi="Century Gothic"/>
          <w:sz w:val="20"/>
          <w:szCs w:val="20"/>
        </w:rPr>
        <w:t>_____________________________________________________________________________________</w:t>
      </w:r>
    </w:p>
    <w:p w:rsidR="003015B4" w:rsidRPr="003015B4" w:rsidRDefault="003015B4" w:rsidP="003015B4">
      <w:pPr>
        <w:autoSpaceDE w:val="0"/>
        <w:autoSpaceDN w:val="0"/>
        <w:adjustRightInd w:val="0"/>
        <w:spacing w:line="360" w:lineRule="auto"/>
        <w:ind w:firstLine="709"/>
        <w:jc w:val="both"/>
        <w:rPr>
          <w:rFonts w:ascii="Century Gothic" w:hAnsi="Century Gothic"/>
          <w:sz w:val="20"/>
          <w:szCs w:val="20"/>
        </w:rPr>
      </w:pPr>
      <w:r w:rsidRPr="003015B4">
        <w:rPr>
          <w:rFonts w:ascii="Century Gothic" w:hAnsi="Century Gothic"/>
          <w:sz w:val="20"/>
          <w:szCs w:val="20"/>
        </w:rPr>
        <w:t>_____________________________________________________________________________________</w:t>
      </w:r>
    </w:p>
    <w:p w:rsidR="003015B4" w:rsidRPr="003015B4" w:rsidRDefault="003015B4" w:rsidP="003015B4">
      <w:pPr>
        <w:autoSpaceDE w:val="0"/>
        <w:autoSpaceDN w:val="0"/>
        <w:adjustRightInd w:val="0"/>
        <w:spacing w:line="360" w:lineRule="auto"/>
        <w:ind w:firstLine="709"/>
        <w:jc w:val="both"/>
        <w:rPr>
          <w:rFonts w:ascii="Century Gothic" w:hAnsi="Century Gothic"/>
          <w:sz w:val="20"/>
          <w:szCs w:val="20"/>
        </w:rPr>
      </w:pPr>
      <w:r w:rsidRPr="003015B4">
        <w:rPr>
          <w:rFonts w:ascii="Century Gothic" w:hAnsi="Century Gothic"/>
          <w:sz w:val="20"/>
          <w:szCs w:val="20"/>
        </w:rPr>
        <w:t>_____________________________________________________________________________________</w:t>
      </w:r>
    </w:p>
    <w:p w:rsidR="003015B4" w:rsidRPr="003015B4" w:rsidRDefault="003015B4" w:rsidP="003015B4">
      <w:pPr>
        <w:autoSpaceDE w:val="0"/>
        <w:autoSpaceDN w:val="0"/>
        <w:adjustRightInd w:val="0"/>
        <w:ind w:firstLine="709"/>
        <w:jc w:val="both"/>
        <w:rPr>
          <w:rFonts w:ascii="Century Gothic" w:hAnsi="Century Gothic"/>
          <w:sz w:val="20"/>
          <w:szCs w:val="20"/>
        </w:rPr>
      </w:pPr>
      <w:r w:rsidRPr="003015B4">
        <w:rPr>
          <w:rFonts w:ascii="Century Gothic" w:hAnsi="Century Gothic"/>
          <w:sz w:val="20"/>
          <w:szCs w:val="20"/>
        </w:rPr>
        <w:t>_____________________________________________________________________________________</w:t>
      </w:r>
    </w:p>
    <w:p w:rsidR="003015B4" w:rsidRPr="003015B4" w:rsidRDefault="003015B4" w:rsidP="003015B4">
      <w:pPr>
        <w:autoSpaceDE w:val="0"/>
        <w:autoSpaceDN w:val="0"/>
        <w:adjustRightInd w:val="0"/>
        <w:jc w:val="both"/>
        <w:rPr>
          <w:rFonts w:ascii="Century Gothic" w:hAnsi="Century Gothic"/>
          <w:sz w:val="20"/>
          <w:szCs w:val="20"/>
        </w:rPr>
      </w:pPr>
    </w:p>
    <w:p w:rsidR="003015B4" w:rsidRPr="003015B4" w:rsidRDefault="003015B4" w:rsidP="003015B4">
      <w:pPr>
        <w:numPr>
          <w:ilvl w:val="0"/>
          <w:numId w:val="10"/>
        </w:numPr>
        <w:autoSpaceDE w:val="0"/>
        <w:autoSpaceDN w:val="0"/>
        <w:adjustRightInd w:val="0"/>
        <w:jc w:val="both"/>
        <w:rPr>
          <w:rFonts w:ascii="Century Gothic" w:hAnsi="Century Gothic"/>
          <w:sz w:val="20"/>
          <w:szCs w:val="20"/>
        </w:rPr>
      </w:pPr>
      <w:r w:rsidRPr="003015B4">
        <w:rPr>
          <w:rFonts w:ascii="Century Gothic" w:hAnsi="Century Gothic"/>
          <w:b/>
          <w:sz w:val="20"/>
          <w:szCs w:val="20"/>
        </w:rPr>
        <w:lastRenderedPageBreak/>
        <w:t>(in caso di Cooperativa o Consorzio tra Cooperative</w:t>
      </w:r>
      <w:r w:rsidRPr="003015B4">
        <w:rPr>
          <w:rFonts w:ascii="Century Gothic" w:hAnsi="Century Gothic"/>
          <w:sz w:val="20"/>
          <w:szCs w:val="20"/>
        </w:rPr>
        <w:t>) che l’Impresa in quanto costituende cooperativa ovvero in quanto partecipante a consorzio fra cooperative, è iscritta nell’Apposito Albo delle Società Cooperative, istituito con D.M. 23.06.2004 al n. ______________________________;</w:t>
      </w:r>
    </w:p>
    <w:p w:rsidR="003015B4" w:rsidRPr="003015B4" w:rsidRDefault="003015B4" w:rsidP="003015B4">
      <w:pPr>
        <w:numPr>
          <w:ilvl w:val="0"/>
          <w:numId w:val="10"/>
        </w:numPr>
        <w:autoSpaceDE w:val="0"/>
        <w:autoSpaceDN w:val="0"/>
        <w:adjustRightInd w:val="0"/>
        <w:spacing w:line="360" w:lineRule="auto"/>
        <w:jc w:val="both"/>
        <w:rPr>
          <w:rFonts w:ascii="Century Gothic" w:hAnsi="Century Gothic"/>
          <w:sz w:val="20"/>
          <w:szCs w:val="20"/>
        </w:rPr>
      </w:pPr>
      <w:r w:rsidRPr="003015B4">
        <w:rPr>
          <w:rFonts w:ascii="Century Gothic" w:hAnsi="Century Gothic"/>
          <w:sz w:val="20"/>
          <w:szCs w:val="20"/>
        </w:rPr>
        <w:t>che l’Impresa, ai fini della presente procedura, elegge domicilio in _________________________________ Via ______________________________________ n________, C.A.P. ______________ Tel. _____________________________ fax ______________________________ e (eventuale) email _____________________________________________________________________</w:t>
      </w:r>
    </w:p>
    <w:p w:rsidR="003015B4" w:rsidRPr="003015B4" w:rsidRDefault="003015B4" w:rsidP="003015B4">
      <w:pPr>
        <w:autoSpaceDE w:val="0"/>
        <w:autoSpaceDN w:val="0"/>
        <w:adjustRightInd w:val="0"/>
        <w:jc w:val="both"/>
        <w:rPr>
          <w:rFonts w:ascii="Century Gothic" w:hAnsi="Century Gothic"/>
          <w:color w:val="000000"/>
          <w:sz w:val="20"/>
          <w:szCs w:val="20"/>
        </w:rPr>
      </w:pPr>
      <w:r w:rsidRPr="003015B4">
        <w:rPr>
          <w:rFonts w:ascii="Century Gothic" w:hAnsi="Century Gothic"/>
          <w:sz w:val="20"/>
          <w:szCs w:val="20"/>
        </w:rPr>
        <w:t xml:space="preserve">e prende atto che </w:t>
      </w:r>
      <w:r w:rsidRPr="003015B4">
        <w:rPr>
          <w:rFonts w:ascii="Century Gothic" w:hAnsi="Century Gothic"/>
          <w:color w:val="000000"/>
          <w:sz w:val="20"/>
          <w:szCs w:val="20"/>
        </w:rPr>
        <w:t xml:space="preserve">autorizza </w:t>
      </w:r>
      <w:smartTag w:uri="urn:schemas-microsoft-com:office:smarttags" w:element="PersonName">
        <w:smartTagPr>
          <w:attr w:name="ProductID" w:val="la Stazione Appaltante"/>
        </w:smartTagPr>
        <w:smartTag w:uri="urn:schemas-microsoft-com:office:smarttags" w:element="PersonName">
          <w:smartTagPr>
            <w:attr w:name="ProductID" w:val="la Stazione"/>
          </w:smartTagPr>
          <w:r w:rsidRPr="003015B4">
            <w:rPr>
              <w:rFonts w:ascii="Century Gothic" w:hAnsi="Century Gothic"/>
              <w:color w:val="000000"/>
              <w:sz w:val="20"/>
              <w:szCs w:val="20"/>
            </w:rPr>
            <w:t>la Stazione</w:t>
          </w:r>
        </w:smartTag>
        <w:r w:rsidRPr="003015B4">
          <w:rPr>
            <w:rFonts w:ascii="Century Gothic" w:hAnsi="Century Gothic"/>
            <w:color w:val="000000"/>
            <w:sz w:val="20"/>
            <w:szCs w:val="20"/>
          </w:rPr>
          <w:t xml:space="preserve"> Appaltante</w:t>
        </w:r>
      </w:smartTag>
      <w:r w:rsidRPr="003015B4">
        <w:rPr>
          <w:rFonts w:ascii="Century Gothic" w:hAnsi="Century Gothic"/>
          <w:color w:val="000000"/>
          <w:sz w:val="20"/>
          <w:szCs w:val="20"/>
        </w:rPr>
        <w:t xml:space="preserve"> a inoltrare ogni eventuale comunicazione inerente la gara in oggetto, ogni comunicazione riguardante sedute di gara, questioni tecniche/amministrative, richieste di chiarimento e/o di integrazione della documentazione anche solo a mezzo fax; </w:t>
      </w:r>
    </w:p>
    <w:p w:rsidR="003015B4" w:rsidRPr="003015B4" w:rsidRDefault="003015B4" w:rsidP="003015B4">
      <w:pPr>
        <w:autoSpaceDE w:val="0"/>
        <w:autoSpaceDN w:val="0"/>
        <w:adjustRightInd w:val="0"/>
        <w:jc w:val="both"/>
        <w:rPr>
          <w:rFonts w:ascii="Century Gothic" w:hAnsi="Century Gothic"/>
          <w:color w:val="000000"/>
          <w:sz w:val="20"/>
          <w:szCs w:val="20"/>
        </w:rPr>
      </w:pPr>
    </w:p>
    <w:p w:rsidR="003015B4" w:rsidRPr="003015B4" w:rsidRDefault="003015B4" w:rsidP="003015B4">
      <w:pPr>
        <w:numPr>
          <w:ilvl w:val="0"/>
          <w:numId w:val="11"/>
        </w:numPr>
        <w:autoSpaceDE w:val="0"/>
        <w:autoSpaceDN w:val="0"/>
        <w:adjustRightInd w:val="0"/>
        <w:ind w:left="714" w:hanging="357"/>
        <w:jc w:val="both"/>
        <w:rPr>
          <w:rFonts w:ascii="Century Gothic" w:hAnsi="Century Gothic"/>
          <w:sz w:val="20"/>
          <w:szCs w:val="20"/>
        </w:rPr>
      </w:pPr>
      <w:r w:rsidRPr="003015B4">
        <w:rPr>
          <w:rFonts w:ascii="Century Gothic" w:hAnsi="Century Gothic"/>
          <w:b/>
          <w:sz w:val="20"/>
          <w:szCs w:val="20"/>
        </w:rPr>
        <w:t>(ovvero in caso si Impresa mandante di R.T.I. o Consorzi non costituiti)</w:t>
      </w:r>
      <w:r w:rsidRPr="003015B4">
        <w:rPr>
          <w:rFonts w:ascii="Century Gothic" w:hAnsi="Century Gothic"/>
          <w:sz w:val="20"/>
          <w:szCs w:val="20"/>
        </w:rPr>
        <w:t xml:space="preserve"> ai fini dell’invio e della ricezione delle comunicazioni inerente la procedura di gara, elegge domicilio presso il domicilio eletto da parte della mandataria capogruppo del raggruppamento temporaneo d’imprese/consorzio, in__________________________________________________________________ </w:t>
      </w:r>
    </w:p>
    <w:p w:rsidR="003015B4" w:rsidRPr="003015B4" w:rsidRDefault="003015B4" w:rsidP="003015B4">
      <w:pPr>
        <w:autoSpaceDE w:val="0"/>
        <w:autoSpaceDN w:val="0"/>
        <w:adjustRightInd w:val="0"/>
        <w:spacing w:line="360" w:lineRule="auto"/>
        <w:ind w:left="720"/>
        <w:jc w:val="both"/>
        <w:rPr>
          <w:rFonts w:ascii="Century Gothic" w:hAnsi="Century Gothic"/>
          <w:sz w:val="20"/>
          <w:szCs w:val="20"/>
        </w:rPr>
      </w:pPr>
      <w:r w:rsidRPr="003015B4">
        <w:rPr>
          <w:rFonts w:ascii="Century Gothic" w:hAnsi="Century Gothic"/>
          <w:sz w:val="20"/>
          <w:szCs w:val="20"/>
        </w:rPr>
        <w:t>Via ______________________________________________________________n   ___________________</w:t>
      </w:r>
    </w:p>
    <w:p w:rsidR="003015B4" w:rsidRPr="003015B4" w:rsidRDefault="003015B4" w:rsidP="003015B4">
      <w:pPr>
        <w:autoSpaceDE w:val="0"/>
        <w:autoSpaceDN w:val="0"/>
        <w:adjustRightInd w:val="0"/>
        <w:spacing w:line="360" w:lineRule="auto"/>
        <w:ind w:left="720"/>
        <w:jc w:val="both"/>
        <w:rPr>
          <w:rFonts w:ascii="Century Gothic" w:hAnsi="Century Gothic"/>
          <w:sz w:val="20"/>
          <w:szCs w:val="20"/>
        </w:rPr>
      </w:pPr>
      <w:r w:rsidRPr="003015B4">
        <w:rPr>
          <w:rFonts w:ascii="Century Gothic" w:hAnsi="Century Gothic"/>
          <w:sz w:val="20"/>
          <w:szCs w:val="20"/>
        </w:rPr>
        <w:t xml:space="preserve">C.A.P._____________________telefono:____________________________________________________ fax:________________________________________________e-mail ______________________________ e prende atto che, per la ricezione di ogni eventuale comunicazione inerente la gara in oggetto e/o di richieste di chiarimento e/o integrazione della documentazione presentata, </w:t>
      </w:r>
      <w:smartTag w:uri="urn:schemas-microsoft-com:office:smarttags" w:element="PersonName">
        <w:smartTagPr>
          <w:attr w:name="ProductID" w:val="la Stazione Appaltante"/>
        </w:smartTagPr>
        <w:smartTag w:uri="urn:schemas-microsoft-com:office:smarttags" w:element="PersonName">
          <w:smartTagPr>
            <w:attr w:name="ProductID" w:val="la Stazione"/>
          </w:smartTagPr>
          <w:r w:rsidRPr="003015B4">
            <w:rPr>
              <w:rFonts w:ascii="Century Gothic" w:hAnsi="Century Gothic"/>
              <w:sz w:val="20"/>
              <w:szCs w:val="20"/>
            </w:rPr>
            <w:t>la Stazione</w:t>
          </w:r>
        </w:smartTag>
        <w:r w:rsidRPr="003015B4">
          <w:rPr>
            <w:rFonts w:ascii="Century Gothic" w:hAnsi="Century Gothic"/>
            <w:sz w:val="20"/>
            <w:szCs w:val="20"/>
          </w:rPr>
          <w:t xml:space="preserve"> Appaltante</w:t>
        </w:r>
      </w:smartTag>
      <w:r w:rsidRPr="003015B4">
        <w:rPr>
          <w:rFonts w:ascii="Century Gothic" w:hAnsi="Century Gothic"/>
          <w:sz w:val="20"/>
          <w:szCs w:val="20"/>
        </w:rPr>
        <w:t xml:space="preserve"> utilizzerà anche solo il mezzo fax;</w:t>
      </w:r>
    </w:p>
    <w:p w:rsidR="003015B4" w:rsidRPr="003015B4" w:rsidRDefault="003015B4" w:rsidP="003015B4">
      <w:pPr>
        <w:autoSpaceDE w:val="0"/>
        <w:autoSpaceDN w:val="0"/>
        <w:adjustRightInd w:val="0"/>
        <w:jc w:val="both"/>
        <w:rPr>
          <w:rFonts w:ascii="Century Gothic" w:hAnsi="Century Gothic"/>
          <w:sz w:val="20"/>
          <w:szCs w:val="20"/>
        </w:rPr>
      </w:pPr>
    </w:p>
    <w:p w:rsidR="003015B4" w:rsidRPr="003015B4" w:rsidRDefault="003015B4" w:rsidP="003015B4">
      <w:pPr>
        <w:autoSpaceDE w:val="0"/>
        <w:autoSpaceDN w:val="0"/>
        <w:adjustRightInd w:val="0"/>
        <w:jc w:val="both"/>
        <w:rPr>
          <w:rFonts w:ascii="Century Gothic" w:hAnsi="Century Gothic"/>
          <w:sz w:val="20"/>
          <w:szCs w:val="20"/>
        </w:rPr>
      </w:pPr>
    </w:p>
    <w:p w:rsidR="003015B4" w:rsidRPr="003015B4" w:rsidRDefault="003015B4" w:rsidP="003015B4">
      <w:pPr>
        <w:numPr>
          <w:ilvl w:val="0"/>
          <w:numId w:val="11"/>
        </w:numPr>
        <w:autoSpaceDE w:val="0"/>
        <w:autoSpaceDN w:val="0"/>
        <w:adjustRightInd w:val="0"/>
        <w:jc w:val="both"/>
        <w:rPr>
          <w:rFonts w:ascii="Century Gothic" w:hAnsi="Century Gothic"/>
          <w:sz w:val="20"/>
          <w:szCs w:val="20"/>
        </w:rPr>
      </w:pPr>
      <w:r w:rsidRPr="003015B4">
        <w:rPr>
          <w:rFonts w:ascii="Century Gothic" w:hAnsi="Century Gothic"/>
          <w:sz w:val="20"/>
          <w:szCs w:val="20"/>
        </w:rPr>
        <w:t xml:space="preserve">di essere iscritta </w:t>
      </w:r>
      <w:r w:rsidRPr="003015B4">
        <w:rPr>
          <w:rFonts w:ascii="Century Gothic" w:hAnsi="Century Gothic" w:cs="Arial"/>
          <w:color w:val="000000"/>
          <w:sz w:val="20"/>
          <w:szCs w:val="20"/>
        </w:rPr>
        <w:t>alla Sezione Fallimentare del Tribunale di ________________________________</w:t>
      </w:r>
    </w:p>
    <w:p w:rsidR="003015B4" w:rsidRPr="003015B4" w:rsidRDefault="003015B4" w:rsidP="003015B4">
      <w:pPr>
        <w:spacing w:line="360" w:lineRule="auto"/>
        <w:ind w:left="284"/>
        <w:jc w:val="both"/>
        <w:rPr>
          <w:rFonts w:ascii="Century Gothic" w:hAnsi="Century Gothic" w:cs="Arial"/>
          <w:sz w:val="20"/>
          <w:szCs w:val="20"/>
        </w:rPr>
      </w:pPr>
      <w:r w:rsidRPr="003015B4">
        <w:rPr>
          <w:rFonts w:ascii="Century Gothic" w:hAnsi="Century Gothic" w:cs="Arial"/>
          <w:sz w:val="20"/>
          <w:szCs w:val="20"/>
        </w:rPr>
        <w:t>indirizzo: Via ________________________</w:t>
      </w:r>
      <w:r w:rsidRPr="003015B4">
        <w:rPr>
          <w:rFonts w:ascii="Century Gothic" w:hAnsi="Century Gothic" w:cs="Arial"/>
          <w:sz w:val="20"/>
          <w:szCs w:val="20"/>
        </w:rPr>
        <w:tab/>
        <w:t>n_______CAP ____________ Città______________________</w:t>
      </w:r>
    </w:p>
    <w:p w:rsidR="003015B4" w:rsidRPr="003015B4" w:rsidRDefault="003015B4" w:rsidP="003015B4">
      <w:pPr>
        <w:spacing w:line="360" w:lineRule="auto"/>
        <w:ind w:left="284"/>
        <w:jc w:val="both"/>
        <w:rPr>
          <w:rFonts w:ascii="Century Gothic" w:hAnsi="Century Gothic" w:cs="Arial"/>
          <w:sz w:val="20"/>
          <w:szCs w:val="20"/>
        </w:rPr>
      </w:pPr>
      <w:r w:rsidRPr="003015B4">
        <w:rPr>
          <w:rFonts w:ascii="Century Gothic" w:hAnsi="Century Gothic" w:cs="Arial"/>
          <w:sz w:val="20"/>
          <w:szCs w:val="20"/>
        </w:rPr>
        <w:t>n. telefono: __________________________</w:t>
      </w:r>
    </w:p>
    <w:p w:rsidR="003015B4" w:rsidRPr="003015B4" w:rsidRDefault="003015B4" w:rsidP="003015B4">
      <w:pPr>
        <w:autoSpaceDE w:val="0"/>
        <w:autoSpaceDN w:val="0"/>
        <w:adjustRightInd w:val="0"/>
        <w:jc w:val="both"/>
        <w:rPr>
          <w:rFonts w:ascii="Century Gothic" w:hAnsi="Century Gothic"/>
          <w:sz w:val="20"/>
          <w:szCs w:val="20"/>
        </w:rPr>
      </w:pPr>
    </w:p>
    <w:p w:rsidR="003015B4" w:rsidRPr="003015B4" w:rsidRDefault="003015B4" w:rsidP="003015B4">
      <w:pPr>
        <w:numPr>
          <w:ilvl w:val="0"/>
          <w:numId w:val="11"/>
        </w:numPr>
        <w:autoSpaceDE w:val="0"/>
        <w:autoSpaceDN w:val="0"/>
        <w:adjustRightInd w:val="0"/>
        <w:jc w:val="both"/>
        <w:rPr>
          <w:rFonts w:ascii="Century Gothic" w:hAnsi="Century Gothic"/>
          <w:sz w:val="20"/>
          <w:szCs w:val="20"/>
        </w:rPr>
      </w:pPr>
      <w:r w:rsidRPr="003015B4">
        <w:rPr>
          <w:rFonts w:ascii="Century Gothic" w:hAnsi="Century Gothic"/>
          <w:sz w:val="20"/>
          <w:szCs w:val="20"/>
        </w:rPr>
        <w:t>di essere consapevole che, qualora fosse accertata la non veridicità del contenuto della presente dichiarazione, questa Impresa verrà esclusa dalla procedura per la quale è rilasciata e, se risultata aggiudicataria, decadrà dall’aggiudicazione medesima la quale sarà annullata e/o revocata e l’ASST avrà la facoltà di escutere la cauzione posta a garanzia delle prestazioni. Inoltre, qualora la non veridicità del contenuto della presente dichiarazione fosse accertata dopo la stipula del contratto, questa potrà essere risolta di diritto dall’ATS ai sensi dell’art. 1456 c.c.;</w:t>
      </w:r>
    </w:p>
    <w:p w:rsidR="003015B4" w:rsidRPr="003015B4" w:rsidRDefault="003015B4" w:rsidP="003015B4">
      <w:pPr>
        <w:autoSpaceDE w:val="0"/>
        <w:autoSpaceDN w:val="0"/>
        <w:adjustRightInd w:val="0"/>
        <w:ind w:left="720"/>
        <w:jc w:val="both"/>
        <w:rPr>
          <w:rFonts w:ascii="Century Gothic" w:hAnsi="Century Gothic"/>
          <w:sz w:val="20"/>
          <w:szCs w:val="20"/>
        </w:rPr>
      </w:pPr>
    </w:p>
    <w:p w:rsidR="003015B4" w:rsidRPr="003015B4" w:rsidRDefault="003015B4" w:rsidP="003015B4">
      <w:pPr>
        <w:numPr>
          <w:ilvl w:val="0"/>
          <w:numId w:val="11"/>
        </w:numPr>
        <w:autoSpaceDE w:val="0"/>
        <w:autoSpaceDN w:val="0"/>
        <w:adjustRightInd w:val="0"/>
        <w:jc w:val="both"/>
        <w:rPr>
          <w:rFonts w:ascii="Century Gothic" w:hAnsi="Century Gothic"/>
          <w:sz w:val="20"/>
          <w:szCs w:val="20"/>
        </w:rPr>
      </w:pPr>
      <w:r w:rsidRPr="003015B4">
        <w:rPr>
          <w:rFonts w:ascii="Century Gothic" w:hAnsi="Century Gothic"/>
          <w:sz w:val="20"/>
          <w:szCs w:val="20"/>
        </w:rPr>
        <w:t xml:space="preserve">che ai sensi del d. Lgs. 136/2010, gli estremi identificativi del conto corrente bancario o postale dedicato sono i seguenti: </w:t>
      </w:r>
    </w:p>
    <w:p w:rsidR="003015B4" w:rsidRPr="003015B4" w:rsidRDefault="003015B4" w:rsidP="003015B4">
      <w:pPr>
        <w:autoSpaceDE w:val="0"/>
        <w:autoSpaceDN w:val="0"/>
        <w:adjustRightInd w:val="0"/>
        <w:jc w:val="both"/>
        <w:rPr>
          <w:rFonts w:ascii="Century Gothic" w:hAnsi="Century Gothic"/>
          <w:sz w:val="20"/>
          <w:szCs w:val="20"/>
        </w:rPr>
      </w:pPr>
    </w:p>
    <w:p w:rsidR="003015B4" w:rsidRPr="003015B4" w:rsidRDefault="003015B4" w:rsidP="003015B4">
      <w:pPr>
        <w:tabs>
          <w:tab w:val="left" w:pos="720"/>
        </w:tabs>
        <w:spacing w:line="360" w:lineRule="auto"/>
        <w:ind w:left="360"/>
        <w:jc w:val="both"/>
        <w:rPr>
          <w:rFonts w:ascii="Century Gothic" w:hAnsi="Century Gothic"/>
          <w:sz w:val="20"/>
          <w:szCs w:val="20"/>
        </w:rPr>
      </w:pPr>
      <w:r w:rsidRPr="003015B4">
        <w:rPr>
          <w:rFonts w:ascii="Century Gothic" w:hAnsi="Century Gothic"/>
          <w:sz w:val="20"/>
          <w:szCs w:val="20"/>
        </w:rPr>
        <w:t>- ISTITUTO __________________________________________________________________________</w:t>
      </w:r>
    </w:p>
    <w:p w:rsidR="003015B4" w:rsidRPr="003015B4" w:rsidRDefault="003015B4" w:rsidP="003015B4">
      <w:pPr>
        <w:tabs>
          <w:tab w:val="left" w:pos="720"/>
        </w:tabs>
        <w:spacing w:line="360" w:lineRule="auto"/>
        <w:ind w:left="360"/>
        <w:jc w:val="both"/>
        <w:rPr>
          <w:rFonts w:ascii="Century Gothic" w:hAnsi="Century Gothic"/>
          <w:sz w:val="20"/>
          <w:szCs w:val="20"/>
        </w:rPr>
      </w:pPr>
      <w:r w:rsidRPr="003015B4">
        <w:rPr>
          <w:rFonts w:ascii="Century Gothic" w:hAnsi="Century Gothic"/>
          <w:sz w:val="20"/>
          <w:szCs w:val="20"/>
        </w:rPr>
        <w:t>- AGENZIA _________________________________________________________________________</w:t>
      </w:r>
    </w:p>
    <w:p w:rsidR="003015B4" w:rsidRPr="003015B4" w:rsidRDefault="003015B4" w:rsidP="003015B4">
      <w:pPr>
        <w:tabs>
          <w:tab w:val="left" w:pos="720"/>
        </w:tabs>
        <w:spacing w:line="360" w:lineRule="auto"/>
        <w:ind w:left="360"/>
        <w:rPr>
          <w:rFonts w:ascii="Century Gothic" w:hAnsi="Century Gothic"/>
          <w:sz w:val="22"/>
          <w:szCs w:val="22"/>
        </w:rPr>
      </w:pPr>
      <w:r w:rsidRPr="003015B4">
        <w:rPr>
          <w:rFonts w:ascii="Century Gothic" w:hAnsi="Century Gothic"/>
          <w:sz w:val="20"/>
          <w:szCs w:val="20"/>
        </w:rPr>
        <w:t xml:space="preserve">- Codice IBAN </w:t>
      </w:r>
      <w:r w:rsidRPr="003015B4">
        <w:rPr>
          <w:rFonts w:ascii="Century Gothic" w:hAnsi="Century Gothic"/>
          <w:sz w:val="22"/>
          <w:szCs w:val="22"/>
        </w:rPr>
        <w:t>_______________________________________________________________</w:t>
      </w:r>
    </w:p>
    <w:p w:rsidR="003015B4" w:rsidRPr="003015B4" w:rsidRDefault="003015B4" w:rsidP="003015B4">
      <w:pPr>
        <w:tabs>
          <w:tab w:val="left" w:pos="720"/>
        </w:tabs>
        <w:spacing w:line="360" w:lineRule="auto"/>
        <w:ind w:left="360" w:right="-86"/>
        <w:jc w:val="both"/>
        <w:rPr>
          <w:rFonts w:ascii="Century Gothic" w:hAnsi="Century Gothic" w:cs="Verdana"/>
          <w:sz w:val="20"/>
          <w:szCs w:val="20"/>
        </w:rPr>
      </w:pPr>
      <w:r w:rsidRPr="003015B4">
        <w:rPr>
          <w:rFonts w:ascii="Century Gothic" w:hAnsi="Century Gothic" w:cs="Verdana"/>
          <w:sz w:val="20"/>
          <w:szCs w:val="20"/>
        </w:rPr>
        <w:t>- Codici di riscontro: ABI ________________ CAB _____________ CIN _____________________</w:t>
      </w:r>
    </w:p>
    <w:p w:rsidR="003015B4" w:rsidRPr="003015B4" w:rsidRDefault="003015B4" w:rsidP="003015B4">
      <w:pPr>
        <w:overflowPunct w:val="0"/>
        <w:autoSpaceDE w:val="0"/>
        <w:autoSpaceDN w:val="0"/>
        <w:adjustRightInd w:val="0"/>
        <w:spacing w:line="360" w:lineRule="auto"/>
        <w:ind w:right="-85"/>
        <w:jc w:val="both"/>
        <w:textAlignment w:val="baseline"/>
        <w:rPr>
          <w:rFonts w:ascii="Century Gothic" w:hAnsi="Century Gothic" w:cs="Verdana"/>
          <w:sz w:val="20"/>
          <w:szCs w:val="20"/>
        </w:rPr>
      </w:pPr>
      <w:r w:rsidRPr="003015B4">
        <w:rPr>
          <w:rFonts w:ascii="Century Gothic" w:hAnsi="Century Gothic" w:cs="Verdana"/>
          <w:sz w:val="20"/>
          <w:szCs w:val="20"/>
        </w:rPr>
        <w:t>Conto Intestato a:</w:t>
      </w:r>
    </w:p>
    <w:tbl>
      <w:tblPr>
        <w:tblW w:w="4633" w:type="pct"/>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67"/>
        <w:gridCol w:w="7064"/>
      </w:tblGrid>
      <w:tr w:rsidR="003015B4" w:rsidRPr="003015B4" w:rsidTr="00144A80">
        <w:tc>
          <w:tcPr>
            <w:tcW w:w="1132" w:type="pct"/>
            <w:shd w:val="clear" w:color="auto" w:fill="auto"/>
            <w:vAlign w:val="center"/>
          </w:tcPr>
          <w:p w:rsidR="003015B4" w:rsidRPr="003015B4" w:rsidRDefault="003015B4" w:rsidP="003015B4">
            <w:pPr>
              <w:spacing w:line="320" w:lineRule="exact"/>
              <w:ind w:right="-86"/>
              <w:rPr>
                <w:rFonts w:ascii="Century Gothic" w:hAnsi="Century Gothic"/>
                <w:b/>
                <w:smallCaps/>
                <w:sz w:val="20"/>
                <w:szCs w:val="20"/>
              </w:rPr>
            </w:pPr>
            <w:r w:rsidRPr="003015B4">
              <w:rPr>
                <w:rFonts w:ascii="Century Gothic" w:hAnsi="Century Gothic"/>
                <w:b/>
                <w:smallCaps/>
                <w:sz w:val="20"/>
                <w:szCs w:val="20"/>
              </w:rPr>
              <w:t>ragione sociale</w:t>
            </w:r>
          </w:p>
        </w:tc>
        <w:tc>
          <w:tcPr>
            <w:tcW w:w="3868" w:type="pct"/>
            <w:shd w:val="clear" w:color="auto" w:fill="auto"/>
            <w:vAlign w:val="center"/>
          </w:tcPr>
          <w:p w:rsidR="003015B4" w:rsidRPr="003015B4" w:rsidRDefault="003015B4" w:rsidP="003015B4">
            <w:pPr>
              <w:spacing w:line="320" w:lineRule="exact"/>
              <w:ind w:right="-86"/>
              <w:jc w:val="center"/>
              <w:rPr>
                <w:rFonts w:ascii="Century Gothic" w:hAnsi="Century Gothic"/>
                <w:b/>
                <w:smallCaps/>
                <w:sz w:val="20"/>
                <w:szCs w:val="20"/>
              </w:rPr>
            </w:pPr>
          </w:p>
        </w:tc>
      </w:tr>
      <w:tr w:rsidR="003015B4" w:rsidRPr="003015B4" w:rsidTr="00144A80">
        <w:tc>
          <w:tcPr>
            <w:tcW w:w="1132" w:type="pct"/>
            <w:shd w:val="clear" w:color="auto" w:fill="auto"/>
            <w:vAlign w:val="center"/>
          </w:tcPr>
          <w:p w:rsidR="003015B4" w:rsidRPr="003015B4" w:rsidRDefault="003015B4" w:rsidP="003015B4">
            <w:pPr>
              <w:spacing w:line="320" w:lineRule="exact"/>
              <w:ind w:right="-86"/>
              <w:rPr>
                <w:rFonts w:ascii="Century Gothic" w:hAnsi="Century Gothic"/>
                <w:b/>
                <w:smallCaps/>
                <w:sz w:val="20"/>
                <w:szCs w:val="20"/>
              </w:rPr>
            </w:pPr>
            <w:r w:rsidRPr="003015B4">
              <w:rPr>
                <w:rFonts w:ascii="Century Gothic" w:hAnsi="Century Gothic"/>
                <w:b/>
                <w:smallCaps/>
                <w:sz w:val="20"/>
                <w:szCs w:val="20"/>
              </w:rPr>
              <w:t>CODICE FISCALE</w:t>
            </w:r>
          </w:p>
        </w:tc>
        <w:tc>
          <w:tcPr>
            <w:tcW w:w="3868" w:type="pct"/>
            <w:shd w:val="clear" w:color="auto" w:fill="auto"/>
            <w:vAlign w:val="center"/>
          </w:tcPr>
          <w:p w:rsidR="003015B4" w:rsidRPr="003015B4" w:rsidRDefault="003015B4" w:rsidP="003015B4">
            <w:pPr>
              <w:spacing w:line="320" w:lineRule="exact"/>
              <w:ind w:right="-86"/>
              <w:jc w:val="center"/>
              <w:rPr>
                <w:rFonts w:ascii="Century Gothic" w:hAnsi="Century Gothic"/>
                <w:smallCaps/>
                <w:sz w:val="20"/>
                <w:szCs w:val="20"/>
              </w:rPr>
            </w:pPr>
          </w:p>
        </w:tc>
      </w:tr>
      <w:tr w:rsidR="003015B4" w:rsidRPr="003015B4" w:rsidTr="00144A80">
        <w:tc>
          <w:tcPr>
            <w:tcW w:w="1132" w:type="pct"/>
            <w:shd w:val="clear" w:color="auto" w:fill="auto"/>
            <w:vAlign w:val="center"/>
          </w:tcPr>
          <w:p w:rsidR="003015B4" w:rsidRPr="003015B4" w:rsidRDefault="003015B4" w:rsidP="003015B4">
            <w:pPr>
              <w:spacing w:line="320" w:lineRule="exact"/>
              <w:ind w:right="-86"/>
              <w:rPr>
                <w:rFonts w:ascii="Century Gothic" w:hAnsi="Century Gothic"/>
                <w:b/>
                <w:smallCaps/>
                <w:sz w:val="20"/>
                <w:szCs w:val="20"/>
              </w:rPr>
            </w:pPr>
            <w:r w:rsidRPr="003015B4">
              <w:rPr>
                <w:rFonts w:ascii="Century Gothic" w:hAnsi="Century Gothic"/>
                <w:b/>
                <w:smallCaps/>
                <w:sz w:val="20"/>
                <w:szCs w:val="20"/>
              </w:rPr>
              <w:t>PARTITA  I.V.A.</w:t>
            </w:r>
          </w:p>
        </w:tc>
        <w:tc>
          <w:tcPr>
            <w:tcW w:w="3868" w:type="pct"/>
            <w:shd w:val="clear" w:color="auto" w:fill="auto"/>
            <w:vAlign w:val="center"/>
          </w:tcPr>
          <w:p w:rsidR="003015B4" w:rsidRPr="003015B4" w:rsidRDefault="003015B4" w:rsidP="003015B4">
            <w:pPr>
              <w:spacing w:line="320" w:lineRule="exact"/>
              <w:ind w:right="-86"/>
              <w:jc w:val="center"/>
              <w:rPr>
                <w:rFonts w:ascii="Century Gothic" w:hAnsi="Century Gothic"/>
                <w:smallCaps/>
                <w:sz w:val="20"/>
                <w:szCs w:val="20"/>
              </w:rPr>
            </w:pPr>
          </w:p>
        </w:tc>
      </w:tr>
      <w:tr w:rsidR="003015B4" w:rsidRPr="003015B4" w:rsidTr="00144A80">
        <w:tc>
          <w:tcPr>
            <w:tcW w:w="1132" w:type="pct"/>
            <w:shd w:val="clear" w:color="auto" w:fill="auto"/>
            <w:vAlign w:val="center"/>
          </w:tcPr>
          <w:p w:rsidR="003015B4" w:rsidRPr="003015B4" w:rsidRDefault="003015B4" w:rsidP="003015B4">
            <w:pPr>
              <w:spacing w:line="320" w:lineRule="exact"/>
              <w:ind w:right="-86"/>
              <w:rPr>
                <w:rFonts w:ascii="Century Gothic" w:hAnsi="Century Gothic"/>
                <w:b/>
                <w:smallCaps/>
                <w:sz w:val="20"/>
                <w:szCs w:val="20"/>
              </w:rPr>
            </w:pPr>
            <w:r w:rsidRPr="003015B4">
              <w:rPr>
                <w:rFonts w:ascii="Century Gothic" w:hAnsi="Century Gothic"/>
                <w:b/>
                <w:smallCaps/>
                <w:sz w:val="20"/>
                <w:szCs w:val="20"/>
              </w:rPr>
              <w:lastRenderedPageBreak/>
              <w:t xml:space="preserve">INDIRIZZO </w:t>
            </w:r>
          </w:p>
        </w:tc>
        <w:tc>
          <w:tcPr>
            <w:tcW w:w="3868" w:type="pct"/>
            <w:shd w:val="clear" w:color="auto" w:fill="auto"/>
            <w:vAlign w:val="center"/>
          </w:tcPr>
          <w:p w:rsidR="003015B4" w:rsidRPr="003015B4" w:rsidRDefault="003015B4" w:rsidP="003015B4">
            <w:pPr>
              <w:spacing w:line="320" w:lineRule="exact"/>
              <w:ind w:right="-86"/>
              <w:jc w:val="center"/>
              <w:rPr>
                <w:rFonts w:ascii="Century Gothic" w:hAnsi="Century Gothic"/>
                <w:smallCaps/>
                <w:sz w:val="20"/>
                <w:szCs w:val="20"/>
              </w:rPr>
            </w:pPr>
          </w:p>
        </w:tc>
      </w:tr>
    </w:tbl>
    <w:p w:rsidR="003015B4" w:rsidRPr="003015B4" w:rsidRDefault="003015B4" w:rsidP="003015B4">
      <w:pPr>
        <w:autoSpaceDE w:val="0"/>
        <w:autoSpaceDN w:val="0"/>
        <w:adjustRightInd w:val="0"/>
        <w:rPr>
          <w:rFonts w:ascii="Verdana" w:hAnsi="Verdana" w:cs="Verdana"/>
          <w:sz w:val="16"/>
          <w:szCs w:val="16"/>
        </w:rPr>
      </w:pPr>
    </w:p>
    <w:p w:rsidR="003015B4" w:rsidRPr="003015B4" w:rsidRDefault="003015B4" w:rsidP="003015B4">
      <w:pPr>
        <w:autoSpaceDE w:val="0"/>
        <w:autoSpaceDN w:val="0"/>
        <w:adjustRightInd w:val="0"/>
        <w:jc w:val="both"/>
        <w:rPr>
          <w:rFonts w:ascii="Century Gothic" w:hAnsi="Century Gothic" w:cs="Verdana"/>
          <w:sz w:val="20"/>
          <w:szCs w:val="20"/>
        </w:rPr>
      </w:pPr>
      <w:r w:rsidRPr="003015B4">
        <w:rPr>
          <w:rFonts w:ascii="Century Gothic" w:hAnsi="Century Gothic" w:cs="Verdana"/>
          <w:sz w:val="20"/>
          <w:szCs w:val="20"/>
        </w:rPr>
        <w:t>Dati identificativi dei soggetti (persone fisiche) che per l’impresa saranno delegati ad operare sul conto corrente dedicato, sono i seguenti:</w:t>
      </w:r>
    </w:p>
    <w:p w:rsidR="003015B4" w:rsidRPr="003015B4" w:rsidRDefault="003015B4" w:rsidP="003015B4">
      <w:pPr>
        <w:tabs>
          <w:tab w:val="left" w:pos="720"/>
        </w:tabs>
        <w:spacing w:before="120" w:line="320" w:lineRule="exact"/>
        <w:ind w:left="357"/>
        <w:jc w:val="both"/>
        <w:rPr>
          <w:rFonts w:ascii="Century Gothic" w:hAnsi="Century Gothic"/>
          <w:sz w:val="20"/>
          <w:szCs w:val="20"/>
        </w:rPr>
      </w:pPr>
      <w:r w:rsidRPr="003015B4">
        <w:rPr>
          <w:rFonts w:ascii="Century Gothic" w:hAnsi="Century Gothic"/>
          <w:sz w:val="20"/>
          <w:szCs w:val="20"/>
        </w:rPr>
        <w:t>Nome e Cognome: _____________________________________________________________________</w:t>
      </w:r>
    </w:p>
    <w:p w:rsidR="003015B4" w:rsidRPr="003015B4" w:rsidRDefault="003015B4" w:rsidP="003015B4">
      <w:pPr>
        <w:tabs>
          <w:tab w:val="left" w:pos="720"/>
        </w:tabs>
        <w:spacing w:line="320" w:lineRule="exact"/>
        <w:ind w:left="360"/>
        <w:jc w:val="both"/>
        <w:rPr>
          <w:rFonts w:ascii="Century Gothic" w:hAnsi="Century Gothic"/>
          <w:sz w:val="20"/>
          <w:szCs w:val="20"/>
        </w:rPr>
      </w:pPr>
      <w:r w:rsidRPr="003015B4">
        <w:rPr>
          <w:rFonts w:ascii="Century Gothic" w:hAnsi="Century Gothic"/>
          <w:sz w:val="20"/>
          <w:szCs w:val="20"/>
        </w:rPr>
        <w:t>C.F.: ___________________________________________________________________________________</w:t>
      </w:r>
    </w:p>
    <w:p w:rsidR="003015B4" w:rsidRPr="003015B4" w:rsidRDefault="003015B4" w:rsidP="003015B4">
      <w:pPr>
        <w:tabs>
          <w:tab w:val="left" w:pos="720"/>
        </w:tabs>
        <w:spacing w:line="320" w:lineRule="exact"/>
        <w:ind w:left="360"/>
        <w:jc w:val="both"/>
        <w:rPr>
          <w:rFonts w:ascii="Century Gothic" w:hAnsi="Century Gothic"/>
          <w:sz w:val="20"/>
          <w:szCs w:val="20"/>
        </w:rPr>
      </w:pPr>
      <w:r w:rsidRPr="003015B4">
        <w:rPr>
          <w:rFonts w:ascii="Century Gothic" w:hAnsi="Century Gothic"/>
          <w:sz w:val="20"/>
          <w:szCs w:val="20"/>
        </w:rPr>
        <w:t>Luogo e data di nascita: ________________________________________________________________</w:t>
      </w:r>
    </w:p>
    <w:p w:rsidR="003015B4" w:rsidRPr="003015B4" w:rsidRDefault="003015B4" w:rsidP="003015B4">
      <w:pPr>
        <w:tabs>
          <w:tab w:val="left" w:pos="720"/>
        </w:tabs>
        <w:spacing w:line="320" w:lineRule="exact"/>
        <w:ind w:left="360" w:right="-86"/>
        <w:jc w:val="both"/>
        <w:rPr>
          <w:rFonts w:ascii="Century Gothic" w:hAnsi="Century Gothic"/>
          <w:sz w:val="20"/>
          <w:szCs w:val="20"/>
        </w:rPr>
      </w:pPr>
      <w:r w:rsidRPr="003015B4">
        <w:rPr>
          <w:rFonts w:ascii="Century Gothic" w:hAnsi="Century Gothic"/>
          <w:sz w:val="20"/>
          <w:szCs w:val="20"/>
        </w:rPr>
        <w:t>Residente a _____________________ in ________________________________________________</w:t>
      </w:r>
    </w:p>
    <w:p w:rsidR="003015B4" w:rsidRPr="003015B4" w:rsidRDefault="003015B4" w:rsidP="003015B4">
      <w:pPr>
        <w:tabs>
          <w:tab w:val="left" w:pos="720"/>
        </w:tabs>
        <w:spacing w:line="320" w:lineRule="exact"/>
        <w:ind w:left="360" w:right="-86"/>
        <w:jc w:val="both"/>
        <w:rPr>
          <w:rFonts w:ascii="Century Gothic" w:hAnsi="Century Gothic"/>
          <w:sz w:val="20"/>
          <w:szCs w:val="20"/>
        </w:rPr>
      </w:pPr>
      <w:r w:rsidRPr="003015B4">
        <w:rPr>
          <w:rFonts w:ascii="Century Gothic" w:hAnsi="Century Gothic" w:cs="Verdana"/>
          <w:sz w:val="20"/>
          <w:szCs w:val="20"/>
        </w:rPr>
        <w:t>operante in qualità di__________________________________________(</w:t>
      </w:r>
      <w:r w:rsidRPr="003015B4">
        <w:rPr>
          <w:rFonts w:ascii="Century Gothic" w:hAnsi="Century Gothic" w:cs="Verdana"/>
          <w:i/>
          <w:sz w:val="20"/>
          <w:szCs w:val="20"/>
          <w:u w:val="single"/>
        </w:rPr>
        <w:t>specificare ruolo e poteri</w:t>
      </w:r>
      <w:r w:rsidRPr="003015B4">
        <w:rPr>
          <w:rFonts w:ascii="Century Gothic" w:hAnsi="Century Gothic" w:cs="Verdana"/>
          <w:sz w:val="20"/>
          <w:szCs w:val="20"/>
        </w:rPr>
        <w:t>)</w:t>
      </w:r>
    </w:p>
    <w:p w:rsidR="003015B4" w:rsidRPr="003015B4" w:rsidRDefault="003015B4" w:rsidP="003015B4">
      <w:pPr>
        <w:tabs>
          <w:tab w:val="left" w:pos="720"/>
        </w:tabs>
        <w:spacing w:before="120" w:line="320" w:lineRule="exact"/>
        <w:ind w:left="357"/>
        <w:jc w:val="both"/>
        <w:rPr>
          <w:rFonts w:ascii="Century Gothic" w:hAnsi="Century Gothic"/>
          <w:sz w:val="20"/>
          <w:szCs w:val="20"/>
        </w:rPr>
      </w:pPr>
      <w:r w:rsidRPr="003015B4">
        <w:rPr>
          <w:rFonts w:ascii="Century Gothic" w:hAnsi="Century Gothic"/>
          <w:sz w:val="20"/>
          <w:szCs w:val="20"/>
        </w:rPr>
        <w:t>Nome e Cognome: _____________________________________________________________________</w:t>
      </w:r>
    </w:p>
    <w:p w:rsidR="003015B4" w:rsidRPr="003015B4" w:rsidRDefault="003015B4" w:rsidP="003015B4">
      <w:pPr>
        <w:tabs>
          <w:tab w:val="left" w:pos="720"/>
        </w:tabs>
        <w:spacing w:line="320" w:lineRule="exact"/>
        <w:ind w:left="360"/>
        <w:jc w:val="both"/>
        <w:rPr>
          <w:rFonts w:ascii="Century Gothic" w:hAnsi="Century Gothic"/>
          <w:sz w:val="20"/>
          <w:szCs w:val="20"/>
        </w:rPr>
      </w:pPr>
      <w:r w:rsidRPr="003015B4">
        <w:rPr>
          <w:rFonts w:ascii="Century Gothic" w:hAnsi="Century Gothic"/>
          <w:sz w:val="20"/>
          <w:szCs w:val="20"/>
        </w:rPr>
        <w:t>C.F.: ___________________________________________________________________________________</w:t>
      </w:r>
    </w:p>
    <w:p w:rsidR="003015B4" w:rsidRPr="003015B4" w:rsidRDefault="003015B4" w:rsidP="003015B4">
      <w:pPr>
        <w:tabs>
          <w:tab w:val="left" w:pos="720"/>
        </w:tabs>
        <w:spacing w:line="320" w:lineRule="exact"/>
        <w:ind w:left="360"/>
        <w:jc w:val="both"/>
        <w:rPr>
          <w:rFonts w:ascii="Century Gothic" w:hAnsi="Century Gothic"/>
          <w:sz w:val="20"/>
          <w:szCs w:val="20"/>
        </w:rPr>
      </w:pPr>
      <w:r w:rsidRPr="003015B4">
        <w:rPr>
          <w:rFonts w:ascii="Century Gothic" w:hAnsi="Century Gothic"/>
          <w:sz w:val="20"/>
          <w:szCs w:val="20"/>
        </w:rPr>
        <w:t>Luogo e data di nascita: ________________________________________________________________</w:t>
      </w:r>
    </w:p>
    <w:p w:rsidR="003015B4" w:rsidRPr="003015B4" w:rsidRDefault="003015B4" w:rsidP="003015B4">
      <w:pPr>
        <w:tabs>
          <w:tab w:val="left" w:pos="720"/>
        </w:tabs>
        <w:spacing w:line="320" w:lineRule="exact"/>
        <w:ind w:left="360" w:right="-86"/>
        <w:jc w:val="both"/>
        <w:rPr>
          <w:rFonts w:ascii="Century Gothic" w:hAnsi="Century Gothic"/>
          <w:sz w:val="20"/>
          <w:szCs w:val="20"/>
        </w:rPr>
      </w:pPr>
      <w:r w:rsidRPr="003015B4">
        <w:rPr>
          <w:rFonts w:ascii="Century Gothic" w:hAnsi="Century Gothic"/>
          <w:sz w:val="20"/>
          <w:szCs w:val="20"/>
        </w:rPr>
        <w:t>Residente a _____________________ in ________________________________________________</w:t>
      </w:r>
    </w:p>
    <w:p w:rsidR="003015B4" w:rsidRPr="003015B4" w:rsidRDefault="003015B4" w:rsidP="003015B4">
      <w:pPr>
        <w:tabs>
          <w:tab w:val="left" w:pos="720"/>
        </w:tabs>
        <w:spacing w:line="320" w:lineRule="exact"/>
        <w:ind w:left="360" w:right="-86"/>
        <w:jc w:val="both"/>
        <w:rPr>
          <w:rFonts w:ascii="Century Gothic" w:hAnsi="Century Gothic"/>
          <w:sz w:val="20"/>
          <w:szCs w:val="20"/>
        </w:rPr>
      </w:pPr>
      <w:r w:rsidRPr="003015B4">
        <w:rPr>
          <w:rFonts w:ascii="Century Gothic" w:hAnsi="Century Gothic" w:cs="Verdana"/>
          <w:sz w:val="20"/>
          <w:szCs w:val="20"/>
        </w:rPr>
        <w:t>operante in qualità di__________________________________________(</w:t>
      </w:r>
      <w:r w:rsidRPr="003015B4">
        <w:rPr>
          <w:rFonts w:ascii="Century Gothic" w:hAnsi="Century Gothic" w:cs="Verdana"/>
          <w:i/>
          <w:sz w:val="20"/>
          <w:szCs w:val="20"/>
          <w:u w:val="single"/>
        </w:rPr>
        <w:t>specificare ruolo e poteri</w:t>
      </w:r>
      <w:r w:rsidRPr="003015B4">
        <w:rPr>
          <w:rFonts w:ascii="Century Gothic" w:hAnsi="Century Gothic" w:cs="Verdana"/>
          <w:sz w:val="20"/>
          <w:szCs w:val="20"/>
        </w:rPr>
        <w:t>)</w:t>
      </w:r>
    </w:p>
    <w:p w:rsidR="003015B4" w:rsidRPr="003015B4" w:rsidRDefault="003015B4" w:rsidP="003015B4">
      <w:pPr>
        <w:tabs>
          <w:tab w:val="left" w:pos="720"/>
        </w:tabs>
        <w:spacing w:before="240" w:line="320" w:lineRule="exact"/>
        <w:ind w:left="357"/>
        <w:jc w:val="both"/>
        <w:rPr>
          <w:rFonts w:ascii="Century Gothic" w:hAnsi="Century Gothic"/>
          <w:sz w:val="20"/>
          <w:szCs w:val="20"/>
        </w:rPr>
      </w:pPr>
      <w:r w:rsidRPr="003015B4">
        <w:rPr>
          <w:rFonts w:ascii="Century Gothic" w:hAnsi="Century Gothic"/>
          <w:sz w:val="20"/>
          <w:szCs w:val="20"/>
        </w:rPr>
        <w:t>Nome e Cognome: _____________________________________________________________________</w:t>
      </w:r>
    </w:p>
    <w:p w:rsidR="003015B4" w:rsidRPr="003015B4" w:rsidRDefault="003015B4" w:rsidP="003015B4">
      <w:pPr>
        <w:tabs>
          <w:tab w:val="left" w:pos="720"/>
        </w:tabs>
        <w:spacing w:line="320" w:lineRule="exact"/>
        <w:ind w:left="360"/>
        <w:jc w:val="both"/>
        <w:rPr>
          <w:rFonts w:ascii="Century Gothic" w:hAnsi="Century Gothic"/>
          <w:sz w:val="20"/>
          <w:szCs w:val="20"/>
        </w:rPr>
      </w:pPr>
      <w:r w:rsidRPr="003015B4">
        <w:rPr>
          <w:rFonts w:ascii="Century Gothic" w:hAnsi="Century Gothic"/>
          <w:sz w:val="20"/>
          <w:szCs w:val="20"/>
        </w:rPr>
        <w:t>C.F.: ___________________________________________________________________________________</w:t>
      </w:r>
    </w:p>
    <w:p w:rsidR="003015B4" w:rsidRPr="003015B4" w:rsidRDefault="003015B4" w:rsidP="003015B4">
      <w:pPr>
        <w:tabs>
          <w:tab w:val="left" w:pos="720"/>
        </w:tabs>
        <w:spacing w:line="320" w:lineRule="exact"/>
        <w:ind w:left="360"/>
        <w:jc w:val="both"/>
        <w:rPr>
          <w:rFonts w:ascii="Century Gothic" w:hAnsi="Century Gothic"/>
          <w:sz w:val="20"/>
          <w:szCs w:val="20"/>
        </w:rPr>
      </w:pPr>
      <w:r w:rsidRPr="003015B4">
        <w:rPr>
          <w:rFonts w:ascii="Century Gothic" w:hAnsi="Century Gothic"/>
          <w:sz w:val="20"/>
          <w:szCs w:val="20"/>
        </w:rPr>
        <w:t>Luogo e data di nascita: ________________________________________________________________</w:t>
      </w:r>
    </w:p>
    <w:p w:rsidR="003015B4" w:rsidRPr="003015B4" w:rsidRDefault="003015B4" w:rsidP="003015B4">
      <w:pPr>
        <w:tabs>
          <w:tab w:val="left" w:pos="720"/>
        </w:tabs>
        <w:spacing w:line="320" w:lineRule="exact"/>
        <w:ind w:left="360" w:right="-86"/>
        <w:jc w:val="both"/>
        <w:rPr>
          <w:rFonts w:ascii="Century Gothic" w:hAnsi="Century Gothic"/>
          <w:sz w:val="20"/>
          <w:szCs w:val="20"/>
        </w:rPr>
      </w:pPr>
      <w:r w:rsidRPr="003015B4">
        <w:rPr>
          <w:rFonts w:ascii="Century Gothic" w:hAnsi="Century Gothic"/>
          <w:sz w:val="20"/>
          <w:szCs w:val="20"/>
        </w:rPr>
        <w:t>Residente a _____________________ in ________________________________________________</w:t>
      </w:r>
    </w:p>
    <w:p w:rsidR="003015B4" w:rsidRPr="003015B4" w:rsidRDefault="003015B4" w:rsidP="003015B4">
      <w:pPr>
        <w:tabs>
          <w:tab w:val="left" w:pos="720"/>
        </w:tabs>
        <w:spacing w:line="320" w:lineRule="exact"/>
        <w:ind w:left="360" w:right="-86"/>
        <w:jc w:val="both"/>
        <w:rPr>
          <w:rFonts w:ascii="Century Gothic" w:hAnsi="Century Gothic"/>
          <w:sz w:val="20"/>
          <w:szCs w:val="20"/>
        </w:rPr>
      </w:pPr>
      <w:r w:rsidRPr="003015B4">
        <w:rPr>
          <w:rFonts w:ascii="Century Gothic" w:hAnsi="Century Gothic" w:cs="Verdana"/>
          <w:sz w:val="20"/>
          <w:szCs w:val="20"/>
        </w:rPr>
        <w:t>operante in qualità di__________________________________________(</w:t>
      </w:r>
      <w:r w:rsidRPr="003015B4">
        <w:rPr>
          <w:rFonts w:ascii="Century Gothic" w:hAnsi="Century Gothic" w:cs="Verdana"/>
          <w:i/>
          <w:sz w:val="20"/>
          <w:szCs w:val="20"/>
          <w:u w:val="single"/>
        </w:rPr>
        <w:t>specificare ruolo e poteri</w:t>
      </w:r>
      <w:r w:rsidRPr="003015B4">
        <w:rPr>
          <w:rFonts w:ascii="Century Gothic" w:hAnsi="Century Gothic" w:cs="Verdana"/>
          <w:sz w:val="20"/>
          <w:szCs w:val="20"/>
        </w:rPr>
        <w:t>)</w:t>
      </w:r>
    </w:p>
    <w:p w:rsidR="003015B4" w:rsidRPr="003015B4" w:rsidRDefault="003015B4" w:rsidP="003015B4">
      <w:pPr>
        <w:tabs>
          <w:tab w:val="left" w:pos="720"/>
        </w:tabs>
        <w:spacing w:before="240" w:line="320" w:lineRule="exact"/>
        <w:ind w:left="357"/>
        <w:jc w:val="both"/>
        <w:rPr>
          <w:rFonts w:ascii="Century Gothic" w:hAnsi="Century Gothic"/>
          <w:sz w:val="20"/>
          <w:szCs w:val="20"/>
        </w:rPr>
      </w:pPr>
      <w:r w:rsidRPr="003015B4">
        <w:rPr>
          <w:rFonts w:ascii="Century Gothic" w:hAnsi="Century Gothic"/>
          <w:sz w:val="20"/>
          <w:szCs w:val="20"/>
        </w:rPr>
        <w:t>Nome e Cognome: _____________________________________________________________________</w:t>
      </w:r>
    </w:p>
    <w:p w:rsidR="003015B4" w:rsidRPr="003015B4" w:rsidRDefault="003015B4" w:rsidP="003015B4">
      <w:pPr>
        <w:tabs>
          <w:tab w:val="left" w:pos="720"/>
        </w:tabs>
        <w:spacing w:line="320" w:lineRule="exact"/>
        <w:ind w:left="360"/>
        <w:jc w:val="both"/>
        <w:rPr>
          <w:rFonts w:ascii="Century Gothic" w:hAnsi="Century Gothic"/>
          <w:sz w:val="20"/>
          <w:szCs w:val="20"/>
        </w:rPr>
      </w:pPr>
      <w:r w:rsidRPr="003015B4">
        <w:rPr>
          <w:rFonts w:ascii="Century Gothic" w:hAnsi="Century Gothic"/>
          <w:sz w:val="20"/>
          <w:szCs w:val="20"/>
        </w:rPr>
        <w:t>C.F.: ___________________________________________________________________________________</w:t>
      </w:r>
    </w:p>
    <w:p w:rsidR="003015B4" w:rsidRPr="003015B4" w:rsidRDefault="003015B4" w:rsidP="003015B4">
      <w:pPr>
        <w:tabs>
          <w:tab w:val="left" w:pos="720"/>
        </w:tabs>
        <w:spacing w:line="320" w:lineRule="exact"/>
        <w:ind w:left="360"/>
        <w:jc w:val="both"/>
        <w:rPr>
          <w:rFonts w:ascii="Century Gothic" w:hAnsi="Century Gothic"/>
          <w:sz w:val="20"/>
          <w:szCs w:val="20"/>
        </w:rPr>
      </w:pPr>
      <w:r w:rsidRPr="003015B4">
        <w:rPr>
          <w:rFonts w:ascii="Century Gothic" w:hAnsi="Century Gothic"/>
          <w:sz w:val="20"/>
          <w:szCs w:val="20"/>
        </w:rPr>
        <w:t>Luogo e data di nascita: ________________________________________________________________</w:t>
      </w:r>
    </w:p>
    <w:p w:rsidR="003015B4" w:rsidRPr="003015B4" w:rsidRDefault="003015B4" w:rsidP="003015B4">
      <w:pPr>
        <w:tabs>
          <w:tab w:val="left" w:pos="720"/>
        </w:tabs>
        <w:spacing w:line="320" w:lineRule="exact"/>
        <w:ind w:left="360" w:right="-86"/>
        <w:jc w:val="both"/>
        <w:rPr>
          <w:rFonts w:ascii="Century Gothic" w:hAnsi="Century Gothic"/>
          <w:sz w:val="20"/>
          <w:szCs w:val="20"/>
        </w:rPr>
      </w:pPr>
      <w:r w:rsidRPr="003015B4">
        <w:rPr>
          <w:rFonts w:ascii="Century Gothic" w:hAnsi="Century Gothic"/>
          <w:sz w:val="20"/>
          <w:szCs w:val="20"/>
        </w:rPr>
        <w:t>Residente a _____________________ in ________________________________________________</w:t>
      </w:r>
    </w:p>
    <w:p w:rsidR="003015B4" w:rsidRPr="003015B4" w:rsidRDefault="003015B4" w:rsidP="003015B4">
      <w:pPr>
        <w:tabs>
          <w:tab w:val="left" w:pos="720"/>
        </w:tabs>
        <w:spacing w:line="320" w:lineRule="exact"/>
        <w:ind w:left="360" w:right="-86"/>
        <w:jc w:val="both"/>
        <w:rPr>
          <w:rFonts w:ascii="Century Gothic" w:hAnsi="Century Gothic"/>
          <w:sz w:val="20"/>
          <w:szCs w:val="20"/>
        </w:rPr>
      </w:pPr>
      <w:r w:rsidRPr="003015B4">
        <w:rPr>
          <w:rFonts w:ascii="Century Gothic" w:hAnsi="Century Gothic" w:cs="Verdana"/>
          <w:sz w:val="20"/>
          <w:szCs w:val="20"/>
        </w:rPr>
        <w:t>operante in qualità di__________________________________________(</w:t>
      </w:r>
      <w:r w:rsidRPr="003015B4">
        <w:rPr>
          <w:rFonts w:ascii="Century Gothic" w:hAnsi="Century Gothic" w:cs="Verdana"/>
          <w:i/>
          <w:sz w:val="20"/>
          <w:szCs w:val="20"/>
          <w:u w:val="single"/>
        </w:rPr>
        <w:t>specificare ruolo e poteri</w:t>
      </w:r>
      <w:r w:rsidRPr="003015B4">
        <w:rPr>
          <w:rFonts w:ascii="Century Gothic" w:hAnsi="Century Gothic" w:cs="Verdana"/>
          <w:sz w:val="20"/>
          <w:szCs w:val="20"/>
        </w:rPr>
        <w:t>)</w:t>
      </w:r>
    </w:p>
    <w:p w:rsidR="003015B4" w:rsidRPr="003015B4" w:rsidRDefault="003015B4" w:rsidP="003015B4">
      <w:pPr>
        <w:autoSpaceDE w:val="0"/>
        <w:autoSpaceDN w:val="0"/>
        <w:adjustRightInd w:val="0"/>
        <w:jc w:val="both"/>
        <w:rPr>
          <w:rFonts w:ascii="Century Gothic" w:hAnsi="Century Gothic"/>
          <w:sz w:val="20"/>
          <w:szCs w:val="20"/>
        </w:rPr>
      </w:pPr>
    </w:p>
    <w:p w:rsidR="003015B4" w:rsidRPr="003015B4" w:rsidRDefault="003015B4" w:rsidP="003015B4">
      <w:pPr>
        <w:spacing w:line="480" w:lineRule="auto"/>
        <w:jc w:val="both"/>
        <w:rPr>
          <w:rFonts w:ascii="Century Gothic" w:hAnsi="Century Gothic"/>
          <w:b/>
          <w:bCs/>
          <w:sz w:val="20"/>
          <w:szCs w:val="20"/>
          <w:u w:val="single"/>
        </w:rPr>
      </w:pPr>
    </w:p>
    <w:p w:rsidR="003015B4" w:rsidRPr="003015B4" w:rsidRDefault="003015B4" w:rsidP="003015B4">
      <w:pPr>
        <w:spacing w:line="480" w:lineRule="auto"/>
        <w:jc w:val="both"/>
        <w:rPr>
          <w:rFonts w:ascii="Century Gothic" w:hAnsi="Century Gothic"/>
          <w:b/>
          <w:bCs/>
          <w:sz w:val="20"/>
          <w:szCs w:val="20"/>
          <w:u w:val="single"/>
        </w:rPr>
      </w:pPr>
      <w:r w:rsidRPr="003015B4">
        <w:rPr>
          <w:rFonts w:ascii="Century Gothic" w:hAnsi="Century Gothic"/>
          <w:b/>
          <w:bCs/>
          <w:sz w:val="20"/>
          <w:szCs w:val="20"/>
          <w:u w:val="single"/>
        </w:rPr>
        <w:t>Note aggiuntive facoltative del dichiarante:</w:t>
      </w:r>
    </w:p>
    <w:p w:rsidR="003015B4" w:rsidRPr="003015B4" w:rsidRDefault="003015B4" w:rsidP="003015B4">
      <w:pPr>
        <w:jc w:val="both"/>
        <w:rPr>
          <w:rFonts w:ascii="Century Gothic" w:hAnsi="Century Gothic"/>
          <w:b/>
          <w:bCs/>
          <w:sz w:val="20"/>
          <w:szCs w:val="20"/>
          <w:u w:val="single"/>
        </w:rPr>
      </w:pPr>
      <w:r w:rsidRPr="003015B4">
        <w:rPr>
          <w:szCs w:val="20"/>
        </w:rPr>
        <w:t>________________________________________________________________________________________________________________________________________________________________</w:t>
      </w:r>
    </w:p>
    <w:p w:rsidR="003015B4" w:rsidRPr="003015B4" w:rsidRDefault="003015B4" w:rsidP="003015B4">
      <w:pPr>
        <w:rPr>
          <w:sz w:val="20"/>
          <w:szCs w:val="20"/>
        </w:rPr>
      </w:pPr>
    </w:p>
    <w:p w:rsidR="003015B4" w:rsidRPr="003015B4" w:rsidRDefault="003015B4" w:rsidP="003015B4">
      <w:pPr>
        <w:spacing w:before="240" w:after="60"/>
        <w:outlineLvl w:val="8"/>
        <w:rPr>
          <w:rFonts w:ascii="Century Gothic" w:hAnsi="Century Gothic"/>
          <w:sz w:val="20"/>
          <w:szCs w:val="20"/>
        </w:rPr>
      </w:pPr>
      <w:r w:rsidRPr="003015B4">
        <w:rPr>
          <w:rFonts w:ascii="Century Gothic" w:hAnsi="Century Gothic"/>
          <w:sz w:val="20"/>
          <w:szCs w:val="20"/>
        </w:rPr>
        <w:t>DICHIARA inoltre:</w:t>
      </w:r>
    </w:p>
    <w:p w:rsidR="003015B4" w:rsidRPr="003015B4" w:rsidRDefault="003015B4" w:rsidP="003015B4">
      <w:pPr>
        <w:spacing w:before="240" w:after="60"/>
        <w:outlineLvl w:val="8"/>
        <w:rPr>
          <w:rFonts w:ascii="Century Gothic" w:hAnsi="Century Gothic"/>
          <w:sz w:val="22"/>
          <w:szCs w:val="22"/>
        </w:rPr>
      </w:pPr>
      <w:r w:rsidRPr="003015B4">
        <w:rPr>
          <w:rFonts w:ascii="Century Gothic" w:hAnsi="Century Gothic"/>
          <w:sz w:val="22"/>
          <w:szCs w:val="22"/>
        </w:rPr>
        <w:t>di acconsentire, ai sensi e per gli effetti degli artt. 7 e 13 del T.U. 196/2003, al trattamento dei propri dati - anche personali – per le esclusive esigenze concorsuali e per la stipulazione di eventuale contratto</w:t>
      </w:r>
    </w:p>
    <w:p w:rsidR="003015B4" w:rsidRPr="003015B4" w:rsidRDefault="003015B4" w:rsidP="003015B4">
      <w:pPr>
        <w:ind w:left="426"/>
        <w:jc w:val="both"/>
        <w:rPr>
          <w:rFonts w:ascii="Calibri" w:hAnsi="Calibri" w:cs="Arial"/>
          <w:sz w:val="22"/>
          <w:szCs w:val="22"/>
        </w:rPr>
      </w:pPr>
    </w:p>
    <w:p w:rsidR="00CE7D94" w:rsidRPr="00CE7D94" w:rsidRDefault="00CE7D94" w:rsidP="00CE7D94">
      <w:pPr>
        <w:rPr>
          <w:rFonts w:ascii="Garamond" w:hAnsi="Garamond" w:cs="Calibri"/>
        </w:rPr>
      </w:pPr>
    </w:p>
    <w:p w:rsidR="00CE7D94" w:rsidRPr="00A7524C" w:rsidRDefault="00CE7D94" w:rsidP="00A7524C"/>
    <w:sectPr w:rsidR="00CE7D94" w:rsidRPr="00A7524C" w:rsidSect="00243279">
      <w:headerReference w:type="default" r:id="rId8"/>
      <w:footerReference w:type="default" r:id="rId9"/>
      <w:headerReference w:type="first" r:id="rId10"/>
      <w:footerReference w:type="first" r:id="rId11"/>
      <w:pgSz w:w="11906" w:h="16838"/>
      <w:pgMar w:top="1242" w:right="1134" w:bottom="1134" w:left="1134" w:header="708" w:footer="383"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44A80" w:rsidRDefault="00144A80" w:rsidP="00A93C55">
      <w:r>
        <w:separator/>
      </w:r>
    </w:p>
  </w:endnote>
  <w:endnote w:type="continuationSeparator" w:id="0">
    <w:p w:rsidR="00144A80" w:rsidRDefault="00144A80" w:rsidP="00A93C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Liberation Serif">
    <w:charset w:val="00"/>
    <w:family w:val="roman"/>
    <w:pitch w:val="variable"/>
    <w:sig w:usb0="E0000AFF" w:usb1="500078FF" w:usb2="00000021" w:usb3="00000000" w:csb0="000001BF" w:csb1="00000000"/>
  </w:font>
  <w:font w:name="OpenSymbol">
    <w:charset w:val="00"/>
    <w:family w:val="auto"/>
    <w:pitch w:val="variable"/>
    <w:sig w:usb0="800000AF" w:usb1="1001ECEA" w:usb2="00000000" w:usb3="00000000" w:csb0="0000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Book-Antiqua,Bold">
    <w:altName w:val="Book Antiqua"/>
    <w:panose1 w:val="00000000000000000000"/>
    <w:charset w:val="00"/>
    <w:family w:val="swiss"/>
    <w:notTrueType/>
    <w:pitch w:val="default"/>
    <w:sig w:usb0="00000003" w:usb1="00000000" w:usb2="00000000" w:usb3="00000000" w:csb0="00000001" w:csb1="00000000"/>
  </w:font>
  <w:font w:name="EUAlbertina">
    <w:panose1 w:val="00000000000000000000"/>
    <w:charset w:val="00"/>
    <w:family w:val="roman"/>
    <w:notTrueType/>
    <w:pitch w:val="default"/>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MS Serif">
    <w:panose1 w:val="00000000000000000000"/>
    <w:charset w:val="00"/>
    <w:family w:val="roman"/>
    <w:notTrueType/>
    <w:pitch w:val="variable"/>
    <w:sig w:usb0="00000003" w:usb1="00000000" w:usb2="00000000" w:usb3="00000000" w:csb0="00000001" w:csb1="00000000"/>
  </w:font>
  <w:font w:name="Open Sans">
    <w:altName w:val="Times New Roman"/>
    <w:charset w:val="00"/>
    <w:family w:val="swiss"/>
    <w:pitch w:val="variable"/>
    <w:sig w:usb0="E00002EF" w:usb1="4000205B" w:usb2="00000028" w:usb3="00000000" w:csb0="0000019F" w:csb1="00000000"/>
  </w:font>
  <w:font w:name="DejaVu Sans">
    <w:charset w:val="00"/>
    <w:family w:val="swiss"/>
    <w:pitch w:val="variable"/>
    <w:sig w:usb0="E7002EFF" w:usb1="D200FDFF" w:usb2="0A246029" w:usb3="00000000" w:csb0="000001FF" w:csb1="00000000"/>
  </w:font>
  <w:font w:name="Century Gothic">
    <w:panose1 w:val="020B0502020202020204"/>
    <w:charset w:val="00"/>
    <w:family w:val="swiss"/>
    <w:pitch w:val="variable"/>
    <w:sig w:usb0="00000287" w:usb1="00000000" w:usb2="00000000" w:usb3="00000000" w:csb0="0000009F" w:csb1="00000000"/>
  </w:font>
  <w:font w:name="Cambria-Bold">
    <w:panose1 w:val="00000000000000000000"/>
    <w:charset w:val="00"/>
    <w:family w:val="roman"/>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35273015"/>
      <w:docPartObj>
        <w:docPartGallery w:val="Page Numbers (Bottom of Page)"/>
        <w:docPartUnique/>
      </w:docPartObj>
    </w:sdtPr>
    <w:sdtEndPr/>
    <w:sdtContent>
      <w:p w:rsidR="00144A80" w:rsidRDefault="009E2C33">
        <w:pPr>
          <w:pStyle w:val="Pidipagina"/>
          <w:jc w:val="right"/>
        </w:pPr>
        <w:r>
          <w:fldChar w:fldCharType="begin"/>
        </w:r>
        <w:r>
          <w:instrText>PAGE   \* MERGEFORMAT</w:instrText>
        </w:r>
        <w:r>
          <w:fldChar w:fldCharType="separate"/>
        </w:r>
        <w:r w:rsidR="006E59C7">
          <w:rPr>
            <w:noProof/>
          </w:rPr>
          <w:t>2</w:t>
        </w:r>
        <w:r>
          <w:rPr>
            <w:noProof/>
          </w:rPr>
          <w:fldChar w:fldCharType="end"/>
        </w:r>
      </w:p>
    </w:sdtContent>
  </w:sdt>
  <w:p w:rsidR="00144A80" w:rsidRDefault="00144A80" w:rsidP="00125C56">
    <w:pPr>
      <w:pStyle w:val="Pidipagina"/>
      <w:jc w:val="cen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4A80" w:rsidRPr="00A7524C" w:rsidRDefault="00144A80" w:rsidP="00B96456">
    <w:pPr>
      <w:tabs>
        <w:tab w:val="center" w:pos="4819"/>
        <w:tab w:val="right" w:pos="9638"/>
      </w:tabs>
      <w:ind w:left="-851" w:right="-1278"/>
      <w:rPr>
        <w:rFonts w:ascii="Arial" w:hAnsi="Arial" w:cs="Arial"/>
        <w:b/>
        <w:sz w:val="16"/>
        <w:szCs w:val="16"/>
      </w:rPr>
    </w:pPr>
    <w:r>
      <w:rPr>
        <w:rFonts w:ascii="Arial" w:hAnsi="Arial" w:cs="Arial"/>
        <w:b/>
        <w:sz w:val="16"/>
        <w:szCs w:val="16"/>
      </w:rPr>
      <w:t xml:space="preserve">                    </w:t>
    </w:r>
    <w:r w:rsidRPr="00A7524C">
      <w:rPr>
        <w:rFonts w:ascii="Arial" w:hAnsi="Arial" w:cs="Arial"/>
        <w:b/>
        <w:sz w:val="16"/>
        <w:szCs w:val="16"/>
      </w:rPr>
      <w:t>___________________________________________________________________________________________________________</w:t>
    </w:r>
    <w:r>
      <w:rPr>
        <w:rFonts w:ascii="Arial" w:hAnsi="Arial" w:cs="Arial"/>
        <w:b/>
        <w:sz w:val="16"/>
        <w:szCs w:val="16"/>
      </w:rPr>
      <w:t>__</w:t>
    </w:r>
  </w:p>
  <w:p w:rsidR="00144A80" w:rsidRPr="00BF34D4" w:rsidRDefault="00144A80" w:rsidP="00B96456">
    <w:pPr>
      <w:tabs>
        <w:tab w:val="center" w:pos="4819"/>
        <w:tab w:val="right" w:pos="9638"/>
      </w:tabs>
      <w:spacing w:before="40"/>
      <w:ind w:left="-851" w:right="-1276"/>
      <w:jc w:val="center"/>
      <w:rPr>
        <w:rFonts w:ascii="Arial" w:hAnsi="Arial" w:cs="Arial"/>
        <w:sz w:val="16"/>
        <w:szCs w:val="16"/>
      </w:rPr>
    </w:pPr>
    <w:r w:rsidRPr="00BF34D4">
      <w:rPr>
        <w:rFonts w:ascii="Arial" w:hAnsi="Arial" w:cs="Arial"/>
        <w:sz w:val="16"/>
        <w:szCs w:val="16"/>
      </w:rPr>
      <w:t xml:space="preserve">                                                                                               </w:t>
    </w:r>
    <w:r>
      <w:rPr>
        <w:rFonts w:ascii="Arial" w:hAnsi="Arial" w:cs="Arial"/>
        <w:sz w:val="16"/>
        <w:szCs w:val="16"/>
      </w:rPr>
      <w:t xml:space="preserve">           </w:t>
    </w:r>
    <w:r>
      <w:rPr>
        <w:rFonts w:ascii="Arial" w:hAnsi="Arial" w:cs="Arial"/>
        <w:sz w:val="16"/>
        <w:szCs w:val="16"/>
      </w:rPr>
      <w:tab/>
      <w:t xml:space="preserve">                                                            struttura certificata </w:t>
    </w:r>
    <w:r w:rsidRPr="00BF34D4">
      <w:rPr>
        <w:rFonts w:ascii="Arial" w:hAnsi="Arial" w:cs="Arial"/>
        <w:sz w:val="16"/>
        <w:szCs w:val="16"/>
      </w:rPr>
      <w:t>Sistema Gestione Qualità</w:t>
    </w:r>
  </w:p>
  <w:p w:rsidR="00144A80" w:rsidRDefault="00BF10D6" w:rsidP="00B96456">
    <w:pPr>
      <w:tabs>
        <w:tab w:val="center" w:pos="4819"/>
        <w:tab w:val="right" w:pos="9638"/>
      </w:tabs>
      <w:spacing w:before="40"/>
      <w:ind w:left="-851" w:right="-1276"/>
      <w:jc w:val="center"/>
      <w:rPr>
        <w:rFonts w:ascii="Verdana" w:hAnsi="Verdana" w:cs="Arial"/>
        <w:sz w:val="18"/>
        <w:szCs w:val="18"/>
      </w:rPr>
    </w:pPr>
    <w:r>
      <w:rPr>
        <w:rFonts w:ascii="Verdana" w:hAnsi="Verdana" w:cs="Arial"/>
        <w:noProof/>
        <w:sz w:val="18"/>
        <w:szCs w:val="18"/>
      </w:rPr>
      <w:drawing>
        <wp:anchor distT="0" distB="0" distL="114300" distR="114300" simplePos="0" relativeHeight="251666432" behindDoc="0" locked="0" layoutInCell="1" allowOverlap="1" wp14:anchorId="2E98D65B" wp14:editId="38642E4F">
          <wp:simplePos x="0" y="0"/>
          <wp:positionH relativeFrom="column">
            <wp:posOffset>5356860</wp:posOffset>
          </wp:positionH>
          <wp:positionV relativeFrom="paragraph">
            <wp:posOffset>41910</wp:posOffset>
          </wp:positionV>
          <wp:extent cx="1133475" cy="1133475"/>
          <wp:effectExtent l="0" t="0" r="0" b="0"/>
          <wp:wrapSquare wrapText="bothSides"/>
          <wp:docPr id="9" name="Immagine 9" descr="C:\Users\rivolta-107641\AppData\Local\Microsoft\Windows\Temporary Internet Files\Content.Outlook\RNK74H1F\CQY_9.15_IT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rivolta-107641\AppData\Local\Microsoft\Windows\Temporary Internet Files\Content.Outlook\RNK74H1F\CQY_9.15_IT_RGB.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33475" cy="1133475"/>
                  </a:xfrm>
                  <a:prstGeom prst="rect">
                    <a:avLst/>
                  </a:prstGeom>
                  <a:noFill/>
                  <a:ln>
                    <a:noFill/>
                  </a:ln>
                </pic:spPr>
              </pic:pic>
            </a:graphicData>
          </a:graphic>
        </wp:anchor>
      </w:drawing>
    </w:r>
  </w:p>
  <w:p w:rsidR="00144A80" w:rsidRDefault="00144A80" w:rsidP="00B96456">
    <w:pPr>
      <w:tabs>
        <w:tab w:val="center" w:pos="4819"/>
        <w:tab w:val="right" w:pos="9638"/>
      </w:tabs>
      <w:spacing w:before="40"/>
      <w:ind w:left="-851" w:right="-1276"/>
      <w:jc w:val="center"/>
      <w:rPr>
        <w:rFonts w:ascii="Verdana" w:hAnsi="Verdana" w:cs="Arial"/>
        <w:sz w:val="18"/>
        <w:szCs w:val="18"/>
      </w:rPr>
    </w:pPr>
    <w:r>
      <w:rPr>
        <w:rFonts w:ascii="Verdana" w:hAnsi="Verdana" w:cs="Arial"/>
        <w:sz w:val="18"/>
        <w:szCs w:val="18"/>
      </w:rPr>
      <w:t>Ospedale San Gerardo – Via Pergolesi,33 20900 Monza</w:t>
    </w:r>
  </w:p>
  <w:p w:rsidR="00144A80" w:rsidRDefault="00144A80" w:rsidP="00B96456">
    <w:pPr>
      <w:tabs>
        <w:tab w:val="center" w:pos="4819"/>
        <w:tab w:val="right" w:pos="9638"/>
      </w:tabs>
      <w:spacing w:before="40"/>
      <w:ind w:left="-851" w:right="-1276"/>
      <w:jc w:val="center"/>
      <w:rPr>
        <w:rFonts w:ascii="Verdana" w:hAnsi="Verdana" w:cs="Arial"/>
        <w:sz w:val="18"/>
        <w:szCs w:val="18"/>
      </w:rPr>
    </w:pPr>
    <w:r>
      <w:rPr>
        <w:rFonts w:ascii="Verdana" w:hAnsi="Verdana" w:cs="Arial"/>
        <w:sz w:val="18"/>
        <w:szCs w:val="18"/>
      </w:rPr>
      <w:t>Azienda Socio Sanitaria Territoriale Monza</w:t>
    </w:r>
  </w:p>
  <w:p w:rsidR="00144A80" w:rsidRPr="00125C56" w:rsidRDefault="00144A80" w:rsidP="00B96456">
    <w:pPr>
      <w:tabs>
        <w:tab w:val="center" w:pos="4819"/>
        <w:tab w:val="right" w:pos="9638"/>
      </w:tabs>
      <w:jc w:val="center"/>
      <w:rPr>
        <w:rFonts w:ascii="Arial" w:hAnsi="Arial" w:cs="Arial"/>
        <w:sz w:val="16"/>
        <w:szCs w:val="16"/>
      </w:rPr>
    </w:pPr>
    <w:r w:rsidRPr="00125C56">
      <w:rPr>
        <w:rFonts w:ascii="Arial" w:hAnsi="Arial" w:cs="Arial"/>
        <w:sz w:val="16"/>
        <w:szCs w:val="16"/>
      </w:rPr>
      <w:t>sede legale</w:t>
    </w:r>
  </w:p>
  <w:p w:rsidR="00144A80" w:rsidRDefault="00144A80" w:rsidP="00B96456">
    <w:pPr>
      <w:jc w:val="center"/>
      <w:rPr>
        <w:rFonts w:ascii="Arial" w:hAnsi="Arial" w:cs="Arial"/>
        <w:sz w:val="16"/>
        <w:szCs w:val="16"/>
      </w:rPr>
    </w:pPr>
    <w:r w:rsidRPr="00125C56">
      <w:rPr>
        <w:rFonts w:ascii="Arial" w:hAnsi="Arial" w:cs="Arial"/>
        <w:sz w:val="16"/>
        <w:szCs w:val="16"/>
      </w:rPr>
      <w:t xml:space="preserve">20900 Monza MB - Via </w:t>
    </w:r>
    <w:r>
      <w:rPr>
        <w:rFonts w:ascii="Arial" w:hAnsi="Arial" w:cs="Arial"/>
        <w:sz w:val="16"/>
        <w:szCs w:val="16"/>
      </w:rPr>
      <w:t xml:space="preserve">G. </w:t>
    </w:r>
    <w:r w:rsidRPr="00125C56">
      <w:rPr>
        <w:rFonts w:ascii="Arial" w:hAnsi="Arial" w:cs="Arial"/>
        <w:sz w:val="16"/>
        <w:szCs w:val="16"/>
      </w:rPr>
      <w:t>Pergolesi, 33 -T</w:t>
    </w:r>
    <w:r>
      <w:rPr>
        <w:rFonts w:ascii="Arial" w:hAnsi="Arial" w:cs="Arial"/>
        <w:sz w:val="16"/>
        <w:szCs w:val="16"/>
      </w:rPr>
      <w:t xml:space="preserve">el.039.233.1 Fax 039.233.9775 </w:t>
    </w:r>
  </w:p>
  <w:p w:rsidR="00144A80" w:rsidRPr="00125C56" w:rsidRDefault="006E59C7" w:rsidP="00B96456">
    <w:pPr>
      <w:jc w:val="center"/>
      <w:rPr>
        <w:rFonts w:ascii="Arial" w:hAnsi="Arial" w:cs="Arial"/>
        <w:sz w:val="16"/>
        <w:szCs w:val="16"/>
      </w:rPr>
    </w:pPr>
    <w:hyperlink r:id="rId2" w:history="1">
      <w:r w:rsidR="00144A80" w:rsidRPr="00125C56">
        <w:rPr>
          <w:rStyle w:val="Collegamentoipertestuale"/>
          <w:rFonts w:ascii="Arial" w:hAnsi="Arial" w:cs="Arial"/>
          <w:color w:val="auto"/>
          <w:sz w:val="16"/>
          <w:szCs w:val="16"/>
          <w:u w:val="none"/>
        </w:rPr>
        <w:t>www.asst-monza.it</w:t>
      </w:r>
    </w:hyperlink>
    <w:r w:rsidR="00144A80" w:rsidRPr="00125C56">
      <w:rPr>
        <w:rFonts w:ascii="Arial" w:hAnsi="Arial" w:cs="Arial"/>
        <w:sz w:val="16"/>
        <w:szCs w:val="16"/>
      </w:rPr>
      <w:t xml:space="preserve"> </w:t>
    </w:r>
    <w:r w:rsidR="00144A80">
      <w:rPr>
        <w:rFonts w:ascii="Arial" w:hAnsi="Arial" w:cs="Arial"/>
        <w:sz w:val="16"/>
        <w:szCs w:val="16"/>
      </w:rPr>
      <w:t xml:space="preserve"> </w:t>
    </w:r>
    <w:r w:rsidR="00144A80" w:rsidRPr="00125C56">
      <w:rPr>
        <w:rFonts w:ascii="Arial" w:hAnsi="Arial" w:cs="Arial"/>
        <w:sz w:val="16"/>
        <w:szCs w:val="16"/>
      </w:rPr>
      <w:t>P.IVA 09314290967 C.F. 09314290967</w:t>
    </w:r>
  </w:p>
  <w:p w:rsidR="00144A80" w:rsidRDefault="00144A80" w:rsidP="00B96456">
    <w:pPr>
      <w:pStyle w:val="Pidipagina"/>
      <w:jc w:val="center"/>
    </w:pPr>
  </w:p>
  <w:p w:rsidR="00144A80" w:rsidRDefault="00144A80">
    <w:pPr>
      <w:pStyle w:val="Pidipa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44A80" w:rsidRDefault="00144A80" w:rsidP="00A93C55">
      <w:r>
        <w:separator/>
      </w:r>
    </w:p>
  </w:footnote>
  <w:footnote w:type="continuationSeparator" w:id="0">
    <w:p w:rsidR="00144A80" w:rsidRDefault="00144A80" w:rsidP="00A93C55">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4A80" w:rsidRDefault="00144A80" w:rsidP="003015B4">
    <w:pPr>
      <w:pStyle w:val="Intestazione"/>
      <w:jc w:val="both"/>
    </w:pPr>
    <w:r>
      <w:rPr>
        <w:b/>
        <w:sz w:val="18"/>
      </w:rPr>
      <w:t xml:space="preserve"> </w:t>
    </w:r>
    <w:r w:rsidR="00BF10D6">
      <w:t>Allegato 1.2</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4A80" w:rsidRPr="009E2C33" w:rsidRDefault="00021951" w:rsidP="003015B4">
    <w:pPr>
      <w:pStyle w:val="Intestazione"/>
      <w:tabs>
        <w:tab w:val="left" w:pos="285"/>
      </w:tabs>
      <w:jc w:val="both"/>
    </w:pPr>
    <w:r>
      <w:t>Allegato 1.2</w:t>
    </w:r>
    <w:r w:rsidR="00144A80">
      <w:tab/>
    </w:r>
    <w:r w:rsidR="00144A80">
      <w:tab/>
    </w:r>
    <w:r w:rsidR="00144A80" w:rsidRPr="002C17B0">
      <w:rPr>
        <w:rFonts w:cs="Arial"/>
        <w:noProof/>
        <w:lang w:eastAsia="it-IT"/>
      </w:rPr>
      <w:drawing>
        <wp:inline distT="0" distB="0" distL="0" distR="0">
          <wp:extent cx="1450289" cy="794992"/>
          <wp:effectExtent l="0" t="0" r="0" b="5715"/>
          <wp:docPr id="10" name="Immagine 10" descr="C:\Users\URP-11~1\AppData\Local\Temp\Rar$DI61.176\ASST_Monz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4" descr="C:\Users\URP-11~1\AppData\Local\Temp\Rar$DI61.176\ASST_Monza.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450289" cy="794992"/>
                  </a:xfrm>
                  <a:prstGeom prst="rect">
                    <a:avLst/>
                  </a:prstGeom>
                  <a:noFill/>
                  <a:ln>
                    <a:noFill/>
                  </a:ln>
                </pic:spPr>
              </pic:pic>
            </a:graphicData>
          </a:graphic>
        </wp:inline>
      </w:drawing>
    </w:r>
  </w:p>
  <w:p w:rsidR="00144A80" w:rsidRDefault="00144A80" w:rsidP="003015B4">
    <w:pPr>
      <w:pStyle w:val="Intestazione"/>
      <w:tabs>
        <w:tab w:val="left" w:pos="285"/>
      </w:tabs>
      <w:jc w:val="right"/>
    </w:pPr>
  </w:p>
  <w:p w:rsidR="00144A80" w:rsidRDefault="00144A80" w:rsidP="00B96456">
    <w:pPr>
      <w:pStyle w:val="Intestazione"/>
      <w:jc w:val="cent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name w:val="WW8Num2"/>
    <w:lvl w:ilvl="0">
      <w:start w:val="1"/>
      <w:numFmt w:val="none"/>
      <w:suff w:val="nothing"/>
      <w:lvlText w:val=""/>
      <w:lvlJc w:val="left"/>
      <w:pPr>
        <w:tabs>
          <w:tab w:val="num" w:pos="0"/>
        </w:tabs>
        <w:ind w:left="432" w:hanging="432"/>
      </w:pPr>
      <w:rPr>
        <w:rFonts w:ascii="Times New Roman" w:hAnsi="Times New Roman" w:cs="Times New Roman"/>
        <w:b/>
        <w:i w:val="0"/>
        <w:color w:val="000000"/>
        <w:sz w:val="22"/>
        <w:szCs w:val="22"/>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5"/>
    <w:multiLevelType w:val="singleLevel"/>
    <w:tmpl w:val="00000005"/>
    <w:name w:val="WW8Num5"/>
    <w:lvl w:ilvl="0">
      <w:start w:val="1"/>
      <w:numFmt w:val="lowerLetter"/>
      <w:lvlText w:val="%1)"/>
      <w:lvlJc w:val="left"/>
      <w:pPr>
        <w:tabs>
          <w:tab w:val="num" w:pos="360"/>
        </w:tabs>
        <w:ind w:left="360" w:hanging="360"/>
      </w:pPr>
    </w:lvl>
  </w:abstractNum>
  <w:abstractNum w:abstractNumId="2" w15:restartNumberingAfterBreak="0">
    <w:nsid w:val="00000009"/>
    <w:multiLevelType w:val="singleLevel"/>
    <w:tmpl w:val="00000009"/>
    <w:name w:val="WW8Num9"/>
    <w:lvl w:ilvl="0">
      <w:start w:val="1"/>
      <w:numFmt w:val="bullet"/>
      <w:lvlText w:val=""/>
      <w:lvlJc w:val="left"/>
      <w:pPr>
        <w:tabs>
          <w:tab w:val="num" w:pos="720"/>
        </w:tabs>
        <w:ind w:left="720" w:hanging="360"/>
      </w:pPr>
      <w:rPr>
        <w:rFonts w:ascii="Symbol" w:hAnsi="Symbol" w:cs="Symbol"/>
        <w:sz w:val="22"/>
        <w:szCs w:val="22"/>
      </w:rPr>
    </w:lvl>
  </w:abstractNum>
  <w:abstractNum w:abstractNumId="3" w15:restartNumberingAfterBreak="0">
    <w:nsid w:val="0000000B"/>
    <w:multiLevelType w:val="singleLevel"/>
    <w:tmpl w:val="0000000B"/>
    <w:name w:val="WW8Num11"/>
    <w:lvl w:ilvl="0">
      <w:start w:val="1"/>
      <w:numFmt w:val="bullet"/>
      <w:lvlText w:val="-"/>
      <w:lvlJc w:val="left"/>
      <w:pPr>
        <w:tabs>
          <w:tab w:val="num" w:pos="708"/>
        </w:tabs>
        <w:ind w:left="720" w:hanging="360"/>
      </w:pPr>
      <w:rPr>
        <w:rFonts w:ascii="Arial" w:hAnsi="Arial" w:cs="Arial"/>
      </w:rPr>
    </w:lvl>
  </w:abstractNum>
  <w:abstractNum w:abstractNumId="4" w15:restartNumberingAfterBreak="0">
    <w:nsid w:val="00000011"/>
    <w:multiLevelType w:val="singleLevel"/>
    <w:tmpl w:val="00000011"/>
    <w:name w:val="WW8Num17"/>
    <w:lvl w:ilvl="0">
      <w:numFmt w:val="bullet"/>
      <w:lvlText w:val="-"/>
      <w:lvlJc w:val="left"/>
      <w:pPr>
        <w:tabs>
          <w:tab w:val="num" w:pos="720"/>
        </w:tabs>
        <w:ind w:left="720" w:hanging="360"/>
      </w:pPr>
      <w:rPr>
        <w:rFonts w:ascii="Liberation Serif" w:hAnsi="Liberation Serif" w:cs="Liberation Serif"/>
        <w:color w:val="auto"/>
      </w:rPr>
    </w:lvl>
  </w:abstractNum>
  <w:abstractNum w:abstractNumId="5" w15:restartNumberingAfterBreak="0">
    <w:nsid w:val="00000014"/>
    <w:multiLevelType w:val="singleLevel"/>
    <w:tmpl w:val="00000014"/>
    <w:name w:val="WW8Num20"/>
    <w:lvl w:ilvl="0">
      <w:start w:val="1"/>
      <w:numFmt w:val="decimal"/>
      <w:lvlText w:val="%1."/>
      <w:lvlJc w:val="left"/>
      <w:pPr>
        <w:tabs>
          <w:tab w:val="num" w:pos="720"/>
        </w:tabs>
        <w:ind w:left="720" w:hanging="360"/>
      </w:pPr>
      <w:rPr>
        <w:rFonts w:ascii="Arial" w:hAnsi="Arial" w:cs="Arial"/>
        <w:sz w:val="22"/>
        <w:szCs w:val="22"/>
      </w:rPr>
    </w:lvl>
  </w:abstractNum>
  <w:abstractNum w:abstractNumId="6" w15:restartNumberingAfterBreak="0">
    <w:nsid w:val="00000017"/>
    <w:multiLevelType w:val="singleLevel"/>
    <w:tmpl w:val="00000017"/>
    <w:name w:val="WW8Num23"/>
    <w:lvl w:ilvl="0">
      <w:start w:val="1"/>
      <w:numFmt w:val="bullet"/>
      <w:lvlText w:val=""/>
      <w:lvlJc w:val="left"/>
      <w:pPr>
        <w:tabs>
          <w:tab w:val="num" w:pos="397"/>
        </w:tabs>
        <w:ind w:left="360" w:hanging="360"/>
      </w:pPr>
      <w:rPr>
        <w:rFonts w:ascii="Symbol" w:hAnsi="Symbol" w:cs="Symbol"/>
        <w:color w:val="auto"/>
        <w:sz w:val="18"/>
        <w:szCs w:val="18"/>
        <w:lang w:val="it-IT"/>
      </w:rPr>
    </w:lvl>
  </w:abstractNum>
  <w:abstractNum w:abstractNumId="7" w15:restartNumberingAfterBreak="0">
    <w:nsid w:val="0000001E"/>
    <w:multiLevelType w:val="singleLevel"/>
    <w:tmpl w:val="0000001E"/>
    <w:name w:val="WW8Num30"/>
    <w:lvl w:ilvl="0">
      <w:start w:val="1"/>
      <w:numFmt w:val="bullet"/>
      <w:lvlText w:val=""/>
      <w:lvlJc w:val="left"/>
      <w:pPr>
        <w:tabs>
          <w:tab w:val="num" w:pos="720"/>
        </w:tabs>
        <w:ind w:left="720" w:hanging="360"/>
      </w:pPr>
      <w:rPr>
        <w:rFonts w:ascii="Symbol" w:hAnsi="Symbol" w:cs="Symbol" w:hint="default"/>
        <w:color w:val="000000"/>
        <w:sz w:val="18"/>
        <w:szCs w:val="18"/>
      </w:rPr>
    </w:lvl>
  </w:abstractNum>
  <w:abstractNum w:abstractNumId="8" w15:restartNumberingAfterBreak="0">
    <w:nsid w:val="0000001F"/>
    <w:multiLevelType w:val="singleLevel"/>
    <w:tmpl w:val="0000001F"/>
    <w:name w:val="WW8Num32"/>
    <w:lvl w:ilvl="0">
      <w:start w:val="1"/>
      <w:numFmt w:val="decimal"/>
      <w:lvlText w:val="%1."/>
      <w:lvlJc w:val="left"/>
      <w:pPr>
        <w:tabs>
          <w:tab w:val="num" w:pos="720"/>
        </w:tabs>
        <w:ind w:left="720" w:hanging="360"/>
      </w:pPr>
      <w:rPr>
        <w:rFonts w:cs="Times New Roman"/>
        <w:b/>
      </w:rPr>
    </w:lvl>
  </w:abstractNum>
  <w:abstractNum w:abstractNumId="9" w15:restartNumberingAfterBreak="0">
    <w:nsid w:val="00000021"/>
    <w:multiLevelType w:val="singleLevel"/>
    <w:tmpl w:val="00000021"/>
    <w:name w:val="WW8Num33"/>
    <w:lvl w:ilvl="0">
      <w:start w:val="1"/>
      <w:numFmt w:val="bullet"/>
      <w:lvlText w:val="-"/>
      <w:lvlJc w:val="left"/>
      <w:pPr>
        <w:tabs>
          <w:tab w:val="num" w:pos="397"/>
        </w:tabs>
        <w:ind w:left="397" w:hanging="397"/>
      </w:pPr>
      <w:rPr>
        <w:rFonts w:ascii="Times New Roman" w:hAnsi="Times New Roman" w:cs="Times New Roman"/>
      </w:rPr>
    </w:lvl>
  </w:abstractNum>
  <w:abstractNum w:abstractNumId="10" w15:restartNumberingAfterBreak="0">
    <w:nsid w:val="00000022"/>
    <w:multiLevelType w:val="singleLevel"/>
    <w:tmpl w:val="00000022"/>
    <w:name w:val="WW8Num34"/>
    <w:lvl w:ilvl="0">
      <w:start w:val="1"/>
      <w:numFmt w:val="bullet"/>
      <w:lvlText w:val="-"/>
      <w:lvlJc w:val="left"/>
      <w:pPr>
        <w:tabs>
          <w:tab w:val="num" w:pos="397"/>
        </w:tabs>
        <w:ind w:left="397" w:hanging="397"/>
      </w:pPr>
      <w:rPr>
        <w:rFonts w:ascii="Times New Roman" w:hAnsi="Times New Roman" w:cs="Times New Roman"/>
      </w:rPr>
    </w:lvl>
  </w:abstractNum>
  <w:abstractNum w:abstractNumId="11" w15:restartNumberingAfterBreak="0">
    <w:nsid w:val="00000023"/>
    <w:multiLevelType w:val="singleLevel"/>
    <w:tmpl w:val="00000023"/>
    <w:name w:val="WW8Num37"/>
    <w:lvl w:ilvl="0">
      <w:numFmt w:val="bullet"/>
      <w:lvlText w:val=""/>
      <w:lvlJc w:val="left"/>
      <w:pPr>
        <w:tabs>
          <w:tab w:val="num" w:pos="720"/>
        </w:tabs>
        <w:ind w:left="720" w:hanging="360"/>
      </w:pPr>
      <w:rPr>
        <w:rFonts w:ascii="Symbol" w:hAnsi="Symbol" w:cs="Symbol" w:hint="default"/>
        <w:color w:val="000000"/>
        <w:sz w:val="18"/>
        <w:szCs w:val="18"/>
      </w:rPr>
    </w:lvl>
  </w:abstractNum>
  <w:abstractNum w:abstractNumId="12" w15:restartNumberingAfterBreak="0">
    <w:nsid w:val="00000024"/>
    <w:multiLevelType w:val="multilevel"/>
    <w:tmpl w:val="00000024"/>
    <w:name w:val="WW8Num38"/>
    <w:lvl w:ilvl="0">
      <w:start w:val="1"/>
      <w:numFmt w:val="decimal"/>
      <w:lvlText w:val="%1."/>
      <w:lvlJc w:val="left"/>
      <w:pPr>
        <w:tabs>
          <w:tab w:val="num" w:pos="0"/>
        </w:tabs>
        <w:ind w:left="1080" w:hanging="360"/>
      </w:pPr>
      <w:rPr>
        <w:rFonts w:cs="Times New Roman"/>
      </w:rPr>
    </w:lvl>
    <w:lvl w:ilvl="1">
      <w:start w:val="1"/>
      <w:numFmt w:val="lowerLetter"/>
      <w:lvlText w:val="%2."/>
      <w:lvlJc w:val="left"/>
      <w:pPr>
        <w:tabs>
          <w:tab w:val="num" w:pos="0"/>
        </w:tabs>
        <w:ind w:left="1800" w:hanging="360"/>
      </w:pPr>
      <w:rPr>
        <w:rFonts w:cs="Times New Roman"/>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15:restartNumberingAfterBreak="0">
    <w:nsid w:val="00000025"/>
    <w:multiLevelType w:val="multilevel"/>
    <w:tmpl w:val="00000025"/>
    <w:name w:val="WW8Num39"/>
    <w:lvl w:ilvl="0">
      <w:start w:val="1"/>
      <w:numFmt w:val="decimal"/>
      <w:lvlText w:val="%1."/>
      <w:lvlJc w:val="left"/>
      <w:pPr>
        <w:tabs>
          <w:tab w:val="num" w:pos="0"/>
        </w:tabs>
        <w:ind w:left="1080" w:hanging="360"/>
      </w:pPr>
      <w:rPr>
        <w:rFonts w:cs="Times New Roman"/>
      </w:rPr>
    </w:lvl>
    <w:lvl w:ilvl="1">
      <w:start w:val="1"/>
      <w:numFmt w:val="lowerLetter"/>
      <w:lvlText w:val="%2."/>
      <w:lvlJc w:val="left"/>
      <w:pPr>
        <w:tabs>
          <w:tab w:val="num" w:pos="0"/>
        </w:tabs>
        <w:ind w:left="1800" w:hanging="360"/>
      </w:pPr>
      <w:rPr>
        <w:rFonts w:cs="Times New Roman"/>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 w15:restartNumberingAfterBreak="0">
    <w:nsid w:val="00000028"/>
    <w:multiLevelType w:val="multilevel"/>
    <w:tmpl w:val="00000028"/>
    <w:name w:val="WW8Num40"/>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5" w15:restartNumberingAfterBreak="0">
    <w:nsid w:val="0000002C"/>
    <w:multiLevelType w:val="multilevel"/>
    <w:tmpl w:val="0000002C"/>
    <w:name w:val="WW8Num44"/>
    <w:lvl w:ilvl="0">
      <w:start w:val="1"/>
      <w:numFmt w:val="bullet"/>
      <w:lvlText w:val=""/>
      <w:lvlJc w:val="left"/>
      <w:pPr>
        <w:tabs>
          <w:tab w:val="num" w:pos="720"/>
        </w:tabs>
        <w:ind w:left="720" w:hanging="360"/>
      </w:pPr>
      <w:rPr>
        <w:rFonts w:ascii="Symbol" w:hAnsi="Symbol" w:cs="OpenSymbol"/>
        <w:sz w:val="22"/>
        <w:szCs w:val="22"/>
        <w:shd w:val="clear" w:color="auto" w:fill="FFFFFF"/>
        <w:lang w:val="it-IT"/>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sz w:val="22"/>
        <w:szCs w:val="22"/>
        <w:shd w:val="clear" w:color="auto" w:fill="FFFFFF"/>
        <w:lang w:val="it-IT"/>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sz w:val="22"/>
        <w:szCs w:val="22"/>
        <w:shd w:val="clear" w:color="auto" w:fill="FFFFFF"/>
        <w:lang w:val="it-IT"/>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6" w15:restartNumberingAfterBreak="0">
    <w:nsid w:val="1DC67B27"/>
    <w:multiLevelType w:val="hybridMultilevel"/>
    <w:tmpl w:val="D9DC44AC"/>
    <w:lvl w:ilvl="0" w:tplc="6BAC3708">
      <w:start w:val="1"/>
      <w:numFmt w:val="bullet"/>
      <w:lvlText w:val=""/>
      <w:lvlJc w:val="left"/>
      <w:pPr>
        <w:ind w:left="720" w:hanging="360"/>
      </w:pPr>
      <w:rPr>
        <w:rFonts w:ascii="Wingdings" w:hAnsi="Wingdings"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235074B3"/>
    <w:multiLevelType w:val="hybridMultilevel"/>
    <w:tmpl w:val="9FFE8532"/>
    <w:lvl w:ilvl="0" w:tplc="6BAC3708">
      <w:start w:val="1"/>
      <w:numFmt w:val="bullet"/>
      <w:lvlText w:val=""/>
      <w:lvlJc w:val="left"/>
      <w:pPr>
        <w:ind w:left="720" w:hanging="360"/>
      </w:pPr>
      <w:rPr>
        <w:rFonts w:ascii="Wingdings" w:hAnsi="Wingdings"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3D231BA9"/>
    <w:multiLevelType w:val="hybridMultilevel"/>
    <w:tmpl w:val="7E6A226C"/>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48A10C47"/>
    <w:multiLevelType w:val="hybridMultilevel"/>
    <w:tmpl w:val="A2460858"/>
    <w:lvl w:ilvl="0" w:tplc="6BAC3708">
      <w:start w:val="1"/>
      <w:numFmt w:val="bullet"/>
      <w:lvlText w:val=""/>
      <w:lvlJc w:val="left"/>
      <w:pPr>
        <w:ind w:left="720" w:hanging="360"/>
      </w:pPr>
      <w:rPr>
        <w:rFonts w:ascii="Wingdings" w:hAnsi="Wingdings"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080E0F"/>
    <w:multiLevelType w:val="hybridMultilevel"/>
    <w:tmpl w:val="C72444D2"/>
    <w:name w:val="WW8Num54"/>
    <w:lvl w:ilvl="0" w:tplc="93BAF0E0">
      <w:start w:val="1"/>
      <w:numFmt w:val="decimal"/>
      <w:lvlText w:val="%1."/>
      <w:lvlJc w:val="left"/>
      <w:pPr>
        <w:tabs>
          <w:tab w:val="num" w:pos="720"/>
        </w:tabs>
        <w:ind w:left="720" w:hanging="360"/>
      </w:pPr>
    </w:lvl>
    <w:lvl w:ilvl="1" w:tplc="04100003">
      <w:start w:val="1"/>
      <w:numFmt w:val="lowerLetter"/>
      <w:lvlText w:val="%2."/>
      <w:lvlJc w:val="left"/>
      <w:pPr>
        <w:tabs>
          <w:tab w:val="num" w:pos="1440"/>
        </w:tabs>
        <w:ind w:left="1440" w:hanging="360"/>
      </w:pPr>
    </w:lvl>
    <w:lvl w:ilvl="2" w:tplc="04100005" w:tentative="1">
      <w:start w:val="1"/>
      <w:numFmt w:val="lowerRoman"/>
      <w:lvlText w:val="%3."/>
      <w:lvlJc w:val="right"/>
      <w:pPr>
        <w:tabs>
          <w:tab w:val="num" w:pos="2160"/>
        </w:tabs>
        <w:ind w:left="2160" w:hanging="180"/>
      </w:pPr>
    </w:lvl>
    <w:lvl w:ilvl="3" w:tplc="04100001" w:tentative="1">
      <w:start w:val="1"/>
      <w:numFmt w:val="decimal"/>
      <w:lvlText w:val="%4."/>
      <w:lvlJc w:val="left"/>
      <w:pPr>
        <w:tabs>
          <w:tab w:val="num" w:pos="2880"/>
        </w:tabs>
        <w:ind w:left="2880" w:hanging="360"/>
      </w:pPr>
    </w:lvl>
    <w:lvl w:ilvl="4" w:tplc="04100003" w:tentative="1">
      <w:start w:val="1"/>
      <w:numFmt w:val="lowerLetter"/>
      <w:lvlText w:val="%5."/>
      <w:lvlJc w:val="left"/>
      <w:pPr>
        <w:tabs>
          <w:tab w:val="num" w:pos="3600"/>
        </w:tabs>
        <w:ind w:left="3600" w:hanging="360"/>
      </w:pPr>
    </w:lvl>
    <w:lvl w:ilvl="5" w:tplc="04100005" w:tentative="1">
      <w:start w:val="1"/>
      <w:numFmt w:val="lowerRoman"/>
      <w:lvlText w:val="%6."/>
      <w:lvlJc w:val="right"/>
      <w:pPr>
        <w:tabs>
          <w:tab w:val="num" w:pos="4320"/>
        </w:tabs>
        <w:ind w:left="4320" w:hanging="180"/>
      </w:pPr>
    </w:lvl>
    <w:lvl w:ilvl="6" w:tplc="04100001" w:tentative="1">
      <w:start w:val="1"/>
      <w:numFmt w:val="decimal"/>
      <w:lvlText w:val="%7."/>
      <w:lvlJc w:val="left"/>
      <w:pPr>
        <w:tabs>
          <w:tab w:val="num" w:pos="5040"/>
        </w:tabs>
        <w:ind w:left="5040" w:hanging="360"/>
      </w:pPr>
    </w:lvl>
    <w:lvl w:ilvl="7" w:tplc="04100003" w:tentative="1">
      <w:start w:val="1"/>
      <w:numFmt w:val="lowerLetter"/>
      <w:lvlText w:val="%8."/>
      <w:lvlJc w:val="left"/>
      <w:pPr>
        <w:tabs>
          <w:tab w:val="num" w:pos="5760"/>
        </w:tabs>
        <w:ind w:left="5760" w:hanging="360"/>
      </w:pPr>
    </w:lvl>
    <w:lvl w:ilvl="8" w:tplc="04100005" w:tentative="1">
      <w:start w:val="1"/>
      <w:numFmt w:val="lowerRoman"/>
      <w:lvlText w:val="%9."/>
      <w:lvlJc w:val="right"/>
      <w:pPr>
        <w:tabs>
          <w:tab w:val="num" w:pos="6480"/>
        </w:tabs>
        <w:ind w:left="6480" w:hanging="180"/>
      </w:pPr>
    </w:lvl>
  </w:abstractNum>
  <w:abstractNum w:abstractNumId="21" w15:restartNumberingAfterBreak="0">
    <w:nsid w:val="555439FF"/>
    <w:multiLevelType w:val="hybridMultilevel"/>
    <w:tmpl w:val="CDA6E81C"/>
    <w:lvl w:ilvl="0" w:tplc="01EE69AE">
      <w:start w:val="1"/>
      <w:numFmt w:val="upperLetter"/>
      <w:lvlText w:val="%1)"/>
      <w:lvlJc w:val="left"/>
      <w:pPr>
        <w:ind w:left="720" w:hanging="360"/>
      </w:pPr>
      <w:rPr>
        <w:rFonts w:eastAsia="Calibri" w:cs="Cambria" w:hint="default"/>
        <w:b/>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BA06291"/>
    <w:multiLevelType w:val="multilevel"/>
    <w:tmpl w:val="0C383770"/>
    <w:lvl w:ilvl="0">
      <w:start w:val="1"/>
      <w:numFmt w:val="bullet"/>
      <w:lvlText w:val="o"/>
      <w:lvlJc w:val="left"/>
      <w:pPr>
        <w:tabs>
          <w:tab w:val="num" w:pos="720"/>
        </w:tabs>
        <w:ind w:left="720" w:hanging="360"/>
      </w:pPr>
      <w:rPr>
        <w:rFonts w:ascii="Courier New" w:hAnsi="Courier New" w:hint="default"/>
      </w:rPr>
    </w:lvl>
    <w:lvl w:ilvl="1">
      <w:numFmt w:val="bullet"/>
      <w:lvlText w:val="-"/>
      <w:lvlJc w:val="left"/>
      <w:pPr>
        <w:tabs>
          <w:tab w:val="num" w:pos="1440"/>
        </w:tabs>
        <w:ind w:left="1440" w:hanging="360"/>
      </w:pPr>
      <w:rPr>
        <w:rFonts w:ascii="Times New Roman" w:eastAsia="Times New Roman" w:hAnsi="Times New Roman" w:cs="Times New Roman"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CA74574"/>
    <w:multiLevelType w:val="hybridMultilevel"/>
    <w:tmpl w:val="4D066128"/>
    <w:lvl w:ilvl="0" w:tplc="6BAC3708">
      <w:start w:val="1"/>
      <w:numFmt w:val="bullet"/>
      <w:lvlText w:val=""/>
      <w:lvlJc w:val="left"/>
      <w:pPr>
        <w:ind w:left="720" w:hanging="360"/>
      </w:pPr>
      <w:rPr>
        <w:rFonts w:ascii="Wingdings" w:hAnsi="Wingdings"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5E732F9F"/>
    <w:multiLevelType w:val="hybridMultilevel"/>
    <w:tmpl w:val="D7125AF8"/>
    <w:lvl w:ilvl="0" w:tplc="6BAC3708">
      <w:start w:val="1"/>
      <w:numFmt w:val="bullet"/>
      <w:lvlText w:val=""/>
      <w:lvlJc w:val="left"/>
      <w:pPr>
        <w:ind w:left="720" w:hanging="360"/>
      </w:pPr>
      <w:rPr>
        <w:rFonts w:ascii="Wingdings" w:hAnsi="Wingdings"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8764FAD"/>
    <w:multiLevelType w:val="multilevel"/>
    <w:tmpl w:val="885CCC14"/>
    <w:styleLink w:val="Stile2"/>
    <w:lvl w:ilvl="0">
      <w:start w:val="1"/>
      <w:numFmt w:val="decimal"/>
      <w:lvlText w:val="%1."/>
      <w:lvlJc w:val="left"/>
      <w:pPr>
        <w:ind w:left="360" w:hanging="360"/>
      </w:pPr>
      <w:rPr>
        <w:rFonts w:ascii="Garamond" w:hAnsi="Garamond" w:hint="default"/>
        <w:b/>
        <w:i w:val="0"/>
        <w:sz w:val="24"/>
      </w:rPr>
    </w:lvl>
    <w:lvl w:ilvl="1">
      <w:start w:val="1"/>
      <w:numFmt w:val="decimal"/>
      <w:isLgl/>
      <w:lvlText w:val="%1.%2"/>
      <w:lvlJc w:val="left"/>
      <w:pPr>
        <w:ind w:left="720" w:hanging="720"/>
      </w:pPr>
      <w:rPr>
        <w:rFonts w:ascii="Garamond" w:hAnsi="Garamond"/>
        <w:b/>
        <w:caps/>
        <w:smallCaps w:val="0"/>
        <w:strike w:val="0"/>
        <w:dstrike w:val="0"/>
        <w:vanish w:val="0"/>
        <w:sz w:val="24"/>
        <w:vertAlign w:val="baseline"/>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26" w15:restartNumberingAfterBreak="0">
    <w:nsid w:val="71BA4A0E"/>
    <w:multiLevelType w:val="hybridMultilevel"/>
    <w:tmpl w:val="AA3C570C"/>
    <w:lvl w:ilvl="0" w:tplc="6BAC3708">
      <w:start w:val="1"/>
      <w:numFmt w:val="bullet"/>
      <w:lvlText w:val=""/>
      <w:lvlJc w:val="left"/>
      <w:pPr>
        <w:ind w:left="720" w:hanging="360"/>
      </w:pPr>
      <w:rPr>
        <w:rFonts w:ascii="Wingdings" w:hAnsi="Wingdings"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7E206654"/>
    <w:multiLevelType w:val="multilevel"/>
    <w:tmpl w:val="04DEF31C"/>
    <w:lvl w:ilvl="0">
      <w:start w:val="1"/>
      <w:numFmt w:val="decimal"/>
      <w:pStyle w:val="Titolo1"/>
      <w:lvlText w:val="%1."/>
      <w:lvlJc w:val="left"/>
      <w:pPr>
        <w:ind w:left="360" w:hanging="360"/>
      </w:pPr>
      <w:rPr>
        <w:rFonts w:hint="default"/>
      </w:rPr>
    </w:lvl>
    <w:lvl w:ilvl="1">
      <w:start w:val="1"/>
      <w:numFmt w:val="decimal"/>
      <w:lvlText w:val="%1.%2."/>
      <w:lvlJc w:val="left"/>
      <w:pPr>
        <w:ind w:left="792" w:hanging="432"/>
      </w:pPr>
      <w:rPr>
        <w:rFonts w:hint="default"/>
        <w:b w:val="0"/>
        <w:i w:val="0"/>
        <w:sz w:val="24"/>
        <w:szCs w:val="24"/>
      </w:rPr>
    </w:lvl>
    <w:lvl w:ilvl="2">
      <w:start w:val="1"/>
      <w:numFmt w:val="decimal"/>
      <w:lvlText w:val="%1.%2.%3."/>
      <w:lvlJc w:val="left"/>
      <w:pPr>
        <w:ind w:left="1224" w:hanging="504"/>
      </w:pPr>
      <w:rPr>
        <w:rFonts w:hint="default"/>
        <w:b w:val="0"/>
        <w:i w:val="0"/>
        <w:strike w:val="0"/>
        <w:sz w:val="24"/>
        <w:szCs w:val="24"/>
      </w:rPr>
    </w:lvl>
    <w:lvl w:ilvl="3">
      <w:start w:val="1"/>
      <w:numFmt w:val="decimal"/>
      <w:lvlText w:val="%1.%2.%3.%4."/>
      <w:lvlJc w:val="left"/>
      <w:pPr>
        <w:ind w:left="1728" w:hanging="648"/>
      </w:pPr>
      <w:rPr>
        <w:rFonts w:hint="default"/>
        <w:b w:val="0"/>
        <w:strike w:val="0"/>
        <w:color w:val="auto"/>
        <w:sz w:val="24"/>
        <w:szCs w:val="24"/>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27"/>
  </w:num>
  <w:num w:numId="2">
    <w:abstractNumId w:val="25"/>
  </w:num>
  <w:num w:numId="3">
    <w:abstractNumId w:val="22"/>
  </w:num>
  <w:num w:numId="4">
    <w:abstractNumId w:val="18"/>
  </w:num>
  <w:num w:numId="5">
    <w:abstractNumId w:val="21"/>
  </w:num>
  <w:num w:numId="6">
    <w:abstractNumId w:val="24"/>
  </w:num>
  <w:num w:numId="7">
    <w:abstractNumId w:val="26"/>
  </w:num>
  <w:num w:numId="8">
    <w:abstractNumId w:val="19"/>
  </w:num>
  <w:num w:numId="9">
    <w:abstractNumId w:val="23"/>
  </w:num>
  <w:num w:numId="10">
    <w:abstractNumId w:val="17"/>
  </w:num>
  <w:num w:numId="11">
    <w:abstractNumId w:val="1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283"/>
  <w:characterSpacingControl w:val="doNotCompress"/>
  <w:hdrShapeDefaults>
    <o:shapedefaults v:ext="edit" spidmax="73729"/>
  </w:hdrShapeDefaults>
  <w:footnotePr>
    <w:footnote w:id="-1"/>
    <w:footnote w:id="0"/>
  </w:footnotePr>
  <w:endnotePr>
    <w:endnote w:id="-1"/>
    <w:endnote w:id="0"/>
  </w:endnotePr>
  <w:compat>
    <w:compatSetting w:name="compatibilityMode" w:uri="http://schemas.microsoft.com/office/word" w:val="12"/>
  </w:compat>
  <w:rsids>
    <w:rsidRoot w:val="00A93C55"/>
    <w:rsid w:val="00000EF6"/>
    <w:rsid w:val="00014085"/>
    <w:rsid w:val="00016DCD"/>
    <w:rsid w:val="00020869"/>
    <w:rsid w:val="00021289"/>
    <w:rsid w:val="00021951"/>
    <w:rsid w:val="000639F4"/>
    <w:rsid w:val="00080869"/>
    <w:rsid w:val="000A208D"/>
    <w:rsid w:val="000C5AFE"/>
    <w:rsid w:val="000F6D29"/>
    <w:rsid w:val="0012300E"/>
    <w:rsid w:val="00125C56"/>
    <w:rsid w:val="00142D50"/>
    <w:rsid w:val="00144A80"/>
    <w:rsid w:val="00146B39"/>
    <w:rsid w:val="0015422F"/>
    <w:rsid w:val="00186E6B"/>
    <w:rsid w:val="001E452A"/>
    <w:rsid w:val="00222815"/>
    <w:rsid w:val="00233A5E"/>
    <w:rsid w:val="00243279"/>
    <w:rsid w:val="00260C7A"/>
    <w:rsid w:val="00276E29"/>
    <w:rsid w:val="00291CAA"/>
    <w:rsid w:val="00293B0C"/>
    <w:rsid w:val="002C7FDF"/>
    <w:rsid w:val="002F72D3"/>
    <w:rsid w:val="003015B4"/>
    <w:rsid w:val="00304E16"/>
    <w:rsid w:val="0033534A"/>
    <w:rsid w:val="00335E91"/>
    <w:rsid w:val="00336F65"/>
    <w:rsid w:val="0035588F"/>
    <w:rsid w:val="0039345A"/>
    <w:rsid w:val="003C5150"/>
    <w:rsid w:val="003D2BB2"/>
    <w:rsid w:val="004065C9"/>
    <w:rsid w:val="00453CFC"/>
    <w:rsid w:val="004666C3"/>
    <w:rsid w:val="00470AEB"/>
    <w:rsid w:val="004721E9"/>
    <w:rsid w:val="004727B7"/>
    <w:rsid w:val="00492551"/>
    <w:rsid w:val="004C23DC"/>
    <w:rsid w:val="004C4C91"/>
    <w:rsid w:val="004E789A"/>
    <w:rsid w:val="005277CE"/>
    <w:rsid w:val="00544028"/>
    <w:rsid w:val="0057183E"/>
    <w:rsid w:val="00576A82"/>
    <w:rsid w:val="005855D5"/>
    <w:rsid w:val="005E79FE"/>
    <w:rsid w:val="005F6A3F"/>
    <w:rsid w:val="006030AC"/>
    <w:rsid w:val="00623262"/>
    <w:rsid w:val="006555CD"/>
    <w:rsid w:val="006B118E"/>
    <w:rsid w:val="006B7692"/>
    <w:rsid w:val="006E4BAB"/>
    <w:rsid w:val="006E59C7"/>
    <w:rsid w:val="006F4A74"/>
    <w:rsid w:val="00706E8B"/>
    <w:rsid w:val="00746E63"/>
    <w:rsid w:val="00774CC2"/>
    <w:rsid w:val="00790D54"/>
    <w:rsid w:val="00797251"/>
    <w:rsid w:val="007B7650"/>
    <w:rsid w:val="007C1FD5"/>
    <w:rsid w:val="007C6F8D"/>
    <w:rsid w:val="007D0989"/>
    <w:rsid w:val="007D0E76"/>
    <w:rsid w:val="007F13B9"/>
    <w:rsid w:val="008028F4"/>
    <w:rsid w:val="00816F8F"/>
    <w:rsid w:val="00834215"/>
    <w:rsid w:val="008723C4"/>
    <w:rsid w:val="00883AC6"/>
    <w:rsid w:val="00892611"/>
    <w:rsid w:val="008A7E7D"/>
    <w:rsid w:val="008B6957"/>
    <w:rsid w:val="008D2E35"/>
    <w:rsid w:val="00923821"/>
    <w:rsid w:val="00966FD6"/>
    <w:rsid w:val="009722E4"/>
    <w:rsid w:val="0097406C"/>
    <w:rsid w:val="00983E1D"/>
    <w:rsid w:val="00987150"/>
    <w:rsid w:val="009E2C33"/>
    <w:rsid w:val="009E3AA1"/>
    <w:rsid w:val="009E68D4"/>
    <w:rsid w:val="00A2525D"/>
    <w:rsid w:val="00A74E48"/>
    <w:rsid w:val="00A7524C"/>
    <w:rsid w:val="00A75A17"/>
    <w:rsid w:val="00A93C55"/>
    <w:rsid w:val="00A95684"/>
    <w:rsid w:val="00AB0945"/>
    <w:rsid w:val="00AD3586"/>
    <w:rsid w:val="00B65072"/>
    <w:rsid w:val="00B67E57"/>
    <w:rsid w:val="00B7395F"/>
    <w:rsid w:val="00B96456"/>
    <w:rsid w:val="00BB753A"/>
    <w:rsid w:val="00BF10D6"/>
    <w:rsid w:val="00BF34D4"/>
    <w:rsid w:val="00C241EC"/>
    <w:rsid w:val="00C642AA"/>
    <w:rsid w:val="00C918D9"/>
    <w:rsid w:val="00C95201"/>
    <w:rsid w:val="00CA2BF1"/>
    <w:rsid w:val="00CA65C4"/>
    <w:rsid w:val="00CB3EA3"/>
    <w:rsid w:val="00CB4821"/>
    <w:rsid w:val="00CB7D3C"/>
    <w:rsid w:val="00CE2B77"/>
    <w:rsid w:val="00CE7D94"/>
    <w:rsid w:val="00D03B1B"/>
    <w:rsid w:val="00D14546"/>
    <w:rsid w:val="00D25810"/>
    <w:rsid w:val="00D93627"/>
    <w:rsid w:val="00DB5C43"/>
    <w:rsid w:val="00DC7823"/>
    <w:rsid w:val="00DC7CE4"/>
    <w:rsid w:val="00DE726C"/>
    <w:rsid w:val="00E01DD1"/>
    <w:rsid w:val="00E07E2F"/>
    <w:rsid w:val="00E30BBF"/>
    <w:rsid w:val="00E346B9"/>
    <w:rsid w:val="00E41CF0"/>
    <w:rsid w:val="00E44D7D"/>
    <w:rsid w:val="00E959E5"/>
    <w:rsid w:val="00EA5A56"/>
    <w:rsid w:val="00ED561F"/>
    <w:rsid w:val="00F26BE1"/>
    <w:rsid w:val="00F443A3"/>
    <w:rsid w:val="00F61D0F"/>
    <w:rsid w:val="00F62441"/>
    <w:rsid w:val="00F73400"/>
    <w:rsid w:val="00F73964"/>
    <w:rsid w:val="00F8448B"/>
    <w:rsid w:val="00FA1FF5"/>
    <w:rsid w:val="00FD55D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73729"/>
    <o:shapelayout v:ext="edit">
      <o:idmap v:ext="edit" data="1"/>
    </o:shapelayout>
  </w:shapeDefaults>
  <w:decimalSymbol w:val=","/>
  <w:listSeparator w:val=";"/>
  <w14:docId w14:val="67ACF765"/>
  <w15:docId w15:val="{01F6C26D-1820-493E-8E5B-E3A1EBB4D8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A7524C"/>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qFormat/>
    <w:rsid w:val="004E789A"/>
    <w:pPr>
      <w:keepNext/>
      <w:keepLines/>
      <w:numPr>
        <w:numId w:val="1"/>
      </w:numPr>
      <w:spacing w:before="480" w:line="276" w:lineRule="auto"/>
      <w:outlineLvl w:val="0"/>
    </w:pPr>
    <w:rPr>
      <w:rFonts w:asciiTheme="majorHAnsi" w:eastAsiaTheme="majorEastAsia" w:hAnsiTheme="majorHAnsi" w:cstheme="majorBidi"/>
      <w:b/>
      <w:bCs/>
      <w:color w:val="365F91" w:themeColor="accent1" w:themeShade="BF"/>
      <w:sz w:val="28"/>
      <w:szCs w:val="28"/>
      <w:lang w:eastAsia="en-US"/>
    </w:rPr>
  </w:style>
  <w:style w:type="paragraph" w:styleId="Titolo2">
    <w:name w:val="heading 2"/>
    <w:basedOn w:val="Titolo1"/>
    <w:next w:val="Normale"/>
    <w:link w:val="Titolo2Carattere"/>
    <w:unhideWhenUsed/>
    <w:qFormat/>
    <w:rsid w:val="004E789A"/>
    <w:pPr>
      <w:numPr>
        <w:numId w:val="0"/>
      </w:numPr>
      <w:spacing w:before="40" w:line="240" w:lineRule="auto"/>
      <w:jc w:val="both"/>
      <w:outlineLvl w:val="1"/>
    </w:pPr>
    <w:rPr>
      <w:rFonts w:ascii="Calibri" w:eastAsia="Times New Roman" w:hAnsi="Calibri" w:cs="Times New Roman"/>
      <w:bCs w:val="0"/>
      <w:color w:val="7030A0"/>
    </w:rPr>
  </w:style>
  <w:style w:type="paragraph" w:styleId="Titolo3">
    <w:name w:val="heading 3"/>
    <w:basedOn w:val="Normale"/>
    <w:next w:val="Normale"/>
    <w:link w:val="Titolo3Carattere"/>
    <w:unhideWhenUsed/>
    <w:qFormat/>
    <w:rsid w:val="00CE7D94"/>
    <w:pPr>
      <w:keepNext/>
      <w:keepLines/>
      <w:spacing w:before="200"/>
      <w:outlineLvl w:val="2"/>
    </w:pPr>
    <w:rPr>
      <w:rFonts w:asciiTheme="majorHAnsi" w:eastAsiaTheme="majorEastAsia" w:hAnsiTheme="majorHAnsi" w:cstheme="majorBidi"/>
      <w:b/>
      <w:bCs/>
      <w:color w:val="4F81BD" w:themeColor="accent1"/>
    </w:rPr>
  </w:style>
  <w:style w:type="paragraph" w:styleId="Titolo4">
    <w:name w:val="heading 4"/>
    <w:basedOn w:val="Normale"/>
    <w:next w:val="Normale"/>
    <w:link w:val="Titolo4Carattere"/>
    <w:semiHidden/>
    <w:unhideWhenUsed/>
    <w:rsid w:val="00CE7D94"/>
    <w:pPr>
      <w:keepNext/>
      <w:keepLines/>
      <w:spacing w:before="200" w:line="276" w:lineRule="auto"/>
      <w:jc w:val="both"/>
      <w:outlineLvl w:val="3"/>
    </w:pPr>
    <w:rPr>
      <w:rFonts w:asciiTheme="majorHAnsi" w:eastAsiaTheme="majorEastAsia" w:hAnsiTheme="majorHAnsi" w:cstheme="majorBidi"/>
      <w:b/>
      <w:bCs/>
      <w:i/>
      <w:iCs/>
      <w:color w:val="4F81BD" w:themeColor="accent1"/>
      <w:szCs w:val="22"/>
      <w:lang w:eastAsia="en-US"/>
    </w:rPr>
  </w:style>
  <w:style w:type="paragraph" w:styleId="Titolo5">
    <w:name w:val="heading 5"/>
    <w:basedOn w:val="Normale"/>
    <w:next w:val="Normale"/>
    <w:link w:val="Titolo5Carattere"/>
    <w:unhideWhenUsed/>
    <w:qFormat/>
    <w:rsid w:val="00CE7D94"/>
    <w:pPr>
      <w:spacing w:before="240" w:after="60" w:line="276" w:lineRule="auto"/>
      <w:jc w:val="both"/>
      <w:outlineLvl w:val="4"/>
    </w:pPr>
    <w:rPr>
      <w:rFonts w:ascii="Garamond" w:hAnsi="Garamond"/>
      <w:b/>
      <w:bCs/>
      <w:i/>
      <w:iCs/>
      <w:sz w:val="26"/>
      <w:szCs w:val="26"/>
      <w:lang w:eastAsia="en-US"/>
    </w:rPr>
  </w:style>
  <w:style w:type="paragraph" w:styleId="Titolo8">
    <w:name w:val="heading 8"/>
    <w:basedOn w:val="Normale"/>
    <w:next w:val="Normale"/>
    <w:link w:val="Titolo8Carattere"/>
    <w:semiHidden/>
    <w:unhideWhenUsed/>
    <w:qFormat/>
    <w:rsid w:val="00CE7D94"/>
    <w:pPr>
      <w:keepNext/>
      <w:keepLines/>
      <w:spacing w:before="40" w:line="276" w:lineRule="auto"/>
      <w:jc w:val="both"/>
      <w:outlineLvl w:val="7"/>
    </w:pPr>
    <w:rPr>
      <w:rFonts w:asciiTheme="majorHAnsi" w:eastAsiaTheme="majorEastAsia" w:hAnsiTheme="majorHAnsi" w:cstheme="majorBidi"/>
      <w:color w:val="272727" w:themeColor="text1" w:themeTint="D8"/>
      <w:sz w:val="21"/>
      <w:szCs w:val="21"/>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2Carattere">
    <w:name w:val="Titolo 2 Carattere"/>
    <w:link w:val="Titolo2"/>
    <w:rsid w:val="004E789A"/>
    <w:rPr>
      <w:rFonts w:ascii="Calibri" w:eastAsia="Times New Roman" w:hAnsi="Calibri" w:cs="Times New Roman"/>
      <w:b/>
      <w:color w:val="7030A0"/>
      <w:sz w:val="28"/>
      <w:szCs w:val="28"/>
    </w:rPr>
  </w:style>
  <w:style w:type="character" w:customStyle="1" w:styleId="Titolo1Carattere">
    <w:name w:val="Titolo 1 Carattere"/>
    <w:basedOn w:val="Carpredefinitoparagrafo"/>
    <w:link w:val="Titolo1"/>
    <w:rsid w:val="004E789A"/>
    <w:rPr>
      <w:rFonts w:asciiTheme="majorHAnsi" w:eastAsiaTheme="majorEastAsia" w:hAnsiTheme="majorHAnsi" w:cstheme="majorBidi"/>
      <w:b/>
      <w:bCs/>
      <w:color w:val="365F91" w:themeColor="accent1" w:themeShade="BF"/>
      <w:sz w:val="28"/>
      <w:szCs w:val="28"/>
    </w:rPr>
  </w:style>
  <w:style w:type="paragraph" w:styleId="Testofumetto">
    <w:name w:val="Balloon Text"/>
    <w:basedOn w:val="Normale"/>
    <w:link w:val="TestofumettoCarattere"/>
    <w:semiHidden/>
    <w:unhideWhenUsed/>
    <w:rsid w:val="00A93C55"/>
    <w:rPr>
      <w:rFonts w:ascii="Tahoma" w:eastAsiaTheme="minorHAnsi" w:hAnsi="Tahoma" w:cs="Tahoma"/>
      <w:sz w:val="16"/>
      <w:szCs w:val="16"/>
      <w:lang w:eastAsia="en-US"/>
    </w:rPr>
  </w:style>
  <w:style w:type="character" w:customStyle="1" w:styleId="TestofumettoCarattere">
    <w:name w:val="Testo fumetto Carattere"/>
    <w:basedOn w:val="Carpredefinitoparagrafo"/>
    <w:link w:val="Testofumetto"/>
    <w:semiHidden/>
    <w:rsid w:val="00A93C55"/>
    <w:rPr>
      <w:rFonts w:ascii="Tahoma" w:hAnsi="Tahoma" w:cs="Tahoma"/>
      <w:sz w:val="16"/>
      <w:szCs w:val="16"/>
    </w:rPr>
  </w:style>
  <w:style w:type="paragraph" w:styleId="Intestazione">
    <w:name w:val="header"/>
    <w:basedOn w:val="Normale"/>
    <w:link w:val="IntestazioneCarattere"/>
    <w:uiPriority w:val="99"/>
    <w:unhideWhenUsed/>
    <w:rsid w:val="00A93C55"/>
    <w:pPr>
      <w:tabs>
        <w:tab w:val="center" w:pos="4819"/>
        <w:tab w:val="right" w:pos="9638"/>
      </w:tabs>
    </w:pPr>
    <w:rPr>
      <w:rFonts w:asciiTheme="minorHAnsi" w:eastAsiaTheme="minorHAnsi" w:hAnsiTheme="minorHAnsi" w:cstheme="minorBidi"/>
      <w:sz w:val="22"/>
      <w:szCs w:val="22"/>
      <w:lang w:eastAsia="en-US"/>
    </w:rPr>
  </w:style>
  <w:style w:type="character" w:customStyle="1" w:styleId="IntestazioneCarattere">
    <w:name w:val="Intestazione Carattere"/>
    <w:basedOn w:val="Carpredefinitoparagrafo"/>
    <w:link w:val="Intestazione"/>
    <w:uiPriority w:val="99"/>
    <w:rsid w:val="00A93C55"/>
  </w:style>
  <w:style w:type="paragraph" w:styleId="Pidipagina">
    <w:name w:val="footer"/>
    <w:basedOn w:val="Normale"/>
    <w:link w:val="PidipaginaCarattere"/>
    <w:uiPriority w:val="99"/>
    <w:unhideWhenUsed/>
    <w:rsid w:val="00A93C55"/>
    <w:pPr>
      <w:tabs>
        <w:tab w:val="center" w:pos="4819"/>
        <w:tab w:val="right" w:pos="9638"/>
      </w:tabs>
    </w:pPr>
    <w:rPr>
      <w:rFonts w:asciiTheme="minorHAnsi" w:eastAsiaTheme="minorHAnsi" w:hAnsiTheme="minorHAnsi" w:cstheme="minorBidi"/>
      <w:sz w:val="22"/>
      <w:szCs w:val="22"/>
      <w:lang w:eastAsia="en-US"/>
    </w:rPr>
  </w:style>
  <w:style w:type="character" w:customStyle="1" w:styleId="PidipaginaCarattere">
    <w:name w:val="Piè di pagina Carattere"/>
    <w:basedOn w:val="Carpredefinitoparagrafo"/>
    <w:link w:val="Pidipagina"/>
    <w:uiPriority w:val="99"/>
    <w:rsid w:val="00A93C55"/>
  </w:style>
  <w:style w:type="table" w:styleId="Grigliatabella">
    <w:name w:val="Table Grid"/>
    <w:basedOn w:val="Tabellanormale"/>
    <w:rsid w:val="00A93C5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unhideWhenUsed/>
    <w:rsid w:val="00A7524C"/>
    <w:rPr>
      <w:sz w:val="20"/>
      <w:szCs w:val="20"/>
    </w:rPr>
  </w:style>
  <w:style w:type="character" w:customStyle="1" w:styleId="TestonotaapidipaginaCarattere">
    <w:name w:val="Testo nota a piè di pagina Carattere"/>
    <w:basedOn w:val="Carpredefinitoparagrafo"/>
    <w:link w:val="Testonotaapidipagina"/>
    <w:rsid w:val="00A7524C"/>
    <w:rPr>
      <w:rFonts w:ascii="Times New Roman" w:eastAsia="Times New Roman" w:hAnsi="Times New Roman" w:cs="Times New Roman"/>
      <w:sz w:val="20"/>
      <w:szCs w:val="20"/>
      <w:lang w:eastAsia="it-IT"/>
    </w:rPr>
  </w:style>
  <w:style w:type="character" w:styleId="Rimandonotaapidipagina">
    <w:name w:val="footnote reference"/>
    <w:basedOn w:val="Carpredefinitoparagrafo"/>
    <w:unhideWhenUsed/>
    <w:rsid w:val="00A7524C"/>
    <w:rPr>
      <w:vertAlign w:val="superscript"/>
    </w:rPr>
  </w:style>
  <w:style w:type="character" w:styleId="Collegamentoipertestuale">
    <w:name w:val="Hyperlink"/>
    <w:basedOn w:val="Carpredefinitoparagrafo"/>
    <w:uiPriority w:val="99"/>
    <w:unhideWhenUsed/>
    <w:rsid w:val="00125C56"/>
    <w:rPr>
      <w:color w:val="0000FF" w:themeColor="hyperlink"/>
      <w:u w:val="single"/>
    </w:rPr>
  </w:style>
  <w:style w:type="character" w:customStyle="1" w:styleId="Titolo3Carattere">
    <w:name w:val="Titolo 3 Carattere"/>
    <w:basedOn w:val="Carpredefinitoparagrafo"/>
    <w:link w:val="Titolo3"/>
    <w:rsid w:val="00CE7D94"/>
    <w:rPr>
      <w:rFonts w:asciiTheme="majorHAnsi" w:eastAsiaTheme="majorEastAsia" w:hAnsiTheme="majorHAnsi" w:cstheme="majorBidi"/>
      <w:b/>
      <w:bCs/>
      <w:color w:val="4F81BD" w:themeColor="accent1"/>
      <w:sz w:val="24"/>
      <w:szCs w:val="24"/>
      <w:lang w:eastAsia="it-IT"/>
    </w:rPr>
  </w:style>
  <w:style w:type="character" w:customStyle="1" w:styleId="Titolo4Carattere">
    <w:name w:val="Titolo 4 Carattere"/>
    <w:basedOn w:val="Carpredefinitoparagrafo"/>
    <w:link w:val="Titolo4"/>
    <w:semiHidden/>
    <w:rsid w:val="00CE7D94"/>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rsid w:val="00CE7D94"/>
    <w:rPr>
      <w:rFonts w:ascii="Garamond" w:eastAsia="Times New Roman" w:hAnsi="Garamond" w:cs="Times New Roman"/>
      <w:b/>
      <w:bCs/>
      <w:i/>
      <w:iCs/>
      <w:sz w:val="26"/>
      <w:szCs w:val="26"/>
    </w:rPr>
  </w:style>
  <w:style w:type="character" w:customStyle="1" w:styleId="Titolo8Carattere">
    <w:name w:val="Titolo 8 Carattere"/>
    <w:basedOn w:val="Carpredefinitoparagrafo"/>
    <w:link w:val="Titolo8"/>
    <w:semiHidden/>
    <w:rsid w:val="00CE7D94"/>
    <w:rPr>
      <w:rFonts w:asciiTheme="majorHAnsi" w:eastAsiaTheme="majorEastAsia" w:hAnsiTheme="majorHAnsi" w:cstheme="majorBidi"/>
      <w:color w:val="272727" w:themeColor="text1" w:themeTint="D8"/>
      <w:sz w:val="21"/>
      <w:szCs w:val="21"/>
    </w:rPr>
  </w:style>
  <w:style w:type="numbering" w:customStyle="1" w:styleId="Nessunelenco1">
    <w:name w:val="Nessun elenco1"/>
    <w:next w:val="Nessunelenco"/>
    <w:uiPriority w:val="99"/>
    <w:semiHidden/>
    <w:unhideWhenUsed/>
    <w:rsid w:val="00CE7D94"/>
  </w:style>
  <w:style w:type="paragraph" w:customStyle="1" w:styleId="Default">
    <w:name w:val="Default"/>
    <w:rsid w:val="00CE7D94"/>
    <w:pPr>
      <w:widowControl w:val="0"/>
      <w:autoSpaceDE w:val="0"/>
      <w:autoSpaceDN w:val="0"/>
      <w:adjustRightInd w:val="0"/>
      <w:spacing w:after="0"/>
      <w:jc w:val="both"/>
    </w:pPr>
    <w:rPr>
      <w:rFonts w:ascii="Book-Antiqua,Bold" w:eastAsia="Calibri" w:hAnsi="Book-Antiqua,Bold" w:cs="Book-Antiqua,Bold"/>
      <w:color w:val="000000"/>
      <w:sz w:val="24"/>
      <w:szCs w:val="24"/>
      <w:lang w:eastAsia="it-IT"/>
    </w:rPr>
  </w:style>
  <w:style w:type="paragraph" w:customStyle="1" w:styleId="Paragrafoelenco1">
    <w:name w:val="Paragrafo elenco1"/>
    <w:basedOn w:val="Normale"/>
    <w:rsid w:val="00CE7D94"/>
    <w:pPr>
      <w:spacing w:before="100" w:beforeAutospacing="1" w:after="100" w:afterAutospacing="1" w:line="240" w:lineRule="atLeast"/>
      <w:ind w:left="720"/>
      <w:contextualSpacing/>
      <w:jc w:val="both"/>
    </w:pPr>
    <w:rPr>
      <w:rFonts w:ascii="Garamond" w:eastAsia="Calibri" w:hAnsi="Garamond"/>
      <w:szCs w:val="22"/>
    </w:rPr>
  </w:style>
  <w:style w:type="paragraph" w:customStyle="1" w:styleId="provvr0">
    <w:name w:val="provv_r0"/>
    <w:basedOn w:val="Normale"/>
    <w:rsid w:val="00CE7D94"/>
    <w:pPr>
      <w:spacing w:before="100" w:beforeAutospacing="1" w:after="100" w:afterAutospacing="1"/>
      <w:jc w:val="both"/>
    </w:pPr>
    <w:rPr>
      <w:rFonts w:eastAsia="Calibri"/>
    </w:rPr>
  </w:style>
  <w:style w:type="paragraph" w:customStyle="1" w:styleId="popolo">
    <w:name w:val="popolo"/>
    <w:basedOn w:val="Normale"/>
    <w:rsid w:val="00CE7D94"/>
    <w:pPr>
      <w:spacing w:before="100" w:beforeAutospacing="1" w:after="100" w:afterAutospacing="1"/>
      <w:jc w:val="both"/>
    </w:pPr>
    <w:rPr>
      <w:rFonts w:ascii="Garamond" w:eastAsia="Calibri" w:hAnsi="Garamond"/>
      <w:sz w:val="30"/>
      <w:szCs w:val="30"/>
    </w:rPr>
  </w:style>
  <w:style w:type="paragraph" w:customStyle="1" w:styleId="Stile1">
    <w:name w:val="Stile1"/>
    <w:basedOn w:val="Titolo1"/>
    <w:link w:val="Stile1Carattere"/>
    <w:rsid w:val="00CE7D94"/>
    <w:pPr>
      <w:numPr>
        <w:numId w:val="0"/>
      </w:numPr>
      <w:spacing w:before="100" w:beforeAutospacing="1" w:after="100" w:afterAutospacing="1" w:line="240" w:lineRule="atLeast"/>
      <w:jc w:val="center"/>
    </w:pPr>
    <w:rPr>
      <w:rFonts w:ascii="Times New Roman" w:eastAsia="Calibri" w:hAnsi="Times New Roman" w:cs="Times New Roman"/>
      <w:color w:val="auto"/>
      <w:lang w:eastAsia="it-IT"/>
    </w:rPr>
  </w:style>
  <w:style w:type="character" w:customStyle="1" w:styleId="Stile1Carattere">
    <w:name w:val="Stile1 Carattere"/>
    <w:link w:val="Stile1"/>
    <w:locked/>
    <w:rsid w:val="00CE7D94"/>
    <w:rPr>
      <w:rFonts w:ascii="Times New Roman" w:eastAsia="Calibri" w:hAnsi="Times New Roman" w:cs="Times New Roman"/>
      <w:b/>
      <w:bCs/>
      <w:sz w:val="28"/>
      <w:szCs w:val="28"/>
      <w:lang w:eastAsia="it-IT"/>
    </w:rPr>
  </w:style>
  <w:style w:type="paragraph" w:styleId="Sommario1">
    <w:name w:val="toc 1"/>
    <w:basedOn w:val="Normale"/>
    <w:next w:val="Normale"/>
    <w:autoRedefine/>
    <w:uiPriority w:val="39"/>
    <w:qFormat/>
    <w:rsid w:val="00CE7D94"/>
    <w:pPr>
      <w:tabs>
        <w:tab w:val="left" w:leader="dot" w:pos="284"/>
        <w:tab w:val="right" w:leader="dot" w:pos="9629"/>
      </w:tabs>
      <w:spacing w:line="276" w:lineRule="auto"/>
    </w:pPr>
    <w:rPr>
      <w:rFonts w:ascii="Garamond" w:hAnsi="Garamond"/>
      <w:b/>
      <w:bCs/>
      <w:sz w:val="22"/>
      <w:szCs w:val="20"/>
      <w:lang w:eastAsia="en-US"/>
    </w:rPr>
  </w:style>
  <w:style w:type="paragraph" w:styleId="Sommario2">
    <w:name w:val="toc 2"/>
    <w:basedOn w:val="Normale"/>
    <w:next w:val="Sommario3"/>
    <w:autoRedefine/>
    <w:uiPriority w:val="39"/>
    <w:qFormat/>
    <w:rsid w:val="00CE7D94"/>
    <w:pPr>
      <w:tabs>
        <w:tab w:val="left" w:pos="440"/>
        <w:tab w:val="right" w:leader="dot" w:pos="9629"/>
      </w:tabs>
      <w:spacing w:line="336" w:lineRule="auto"/>
      <w:ind w:left="442" w:hanging="442"/>
      <w:jc w:val="both"/>
    </w:pPr>
    <w:rPr>
      <w:rFonts w:ascii="Garamond" w:hAnsi="Garamond"/>
      <w:smallCaps/>
      <w:noProof/>
      <w:sz w:val="20"/>
      <w:szCs w:val="20"/>
      <w:lang w:eastAsia="en-US"/>
    </w:rPr>
  </w:style>
  <w:style w:type="paragraph" w:customStyle="1" w:styleId="Nessunaspaziatura1">
    <w:name w:val="Nessuna spaziatura1"/>
    <w:link w:val="NoSpacingChar"/>
    <w:rsid w:val="00CE7D94"/>
    <w:pPr>
      <w:spacing w:after="0"/>
      <w:jc w:val="both"/>
    </w:pPr>
    <w:rPr>
      <w:rFonts w:ascii="Calibri" w:eastAsia="Calibri" w:hAnsi="Calibri" w:cs="Times New Roman"/>
    </w:rPr>
  </w:style>
  <w:style w:type="character" w:customStyle="1" w:styleId="NoSpacingChar">
    <w:name w:val="No Spacing Char"/>
    <w:link w:val="Nessunaspaziatura1"/>
    <w:locked/>
    <w:rsid w:val="00CE7D94"/>
    <w:rPr>
      <w:rFonts w:ascii="Calibri" w:eastAsia="Calibri" w:hAnsi="Calibri" w:cs="Times New Roman"/>
    </w:rPr>
  </w:style>
  <w:style w:type="character" w:styleId="Enfasicorsivo">
    <w:name w:val="Emphasis"/>
    <w:uiPriority w:val="20"/>
    <w:qFormat/>
    <w:rsid w:val="00CE7D94"/>
    <w:rPr>
      <w:rFonts w:cs="Times New Roman"/>
      <w:i/>
      <w:iCs/>
    </w:rPr>
  </w:style>
  <w:style w:type="paragraph" w:styleId="NormaleWeb">
    <w:name w:val="Normal (Web)"/>
    <w:basedOn w:val="Normale"/>
    <w:uiPriority w:val="99"/>
    <w:rsid w:val="00CE7D94"/>
    <w:pPr>
      <w:spacing w:before="100" w:beforeAutospacing="1" w:after="100" w:afterAutospacing="1" w:line="240" w:lineRule="atLeast"/>
      <w:jc w:val="both"/>
    </w:pPr>
    <w:rPr>
      <w:rFonts w:ascii="Arial" w:eastAsia="Calibri" w:hAnsi="Arial" w:cs="Arial"/>
      <w:color w:val="2A2A2A"/>
      <w:sz w:val="18"/>
      <w:szCs w:val="18"/>
    </w:rPr>
  </w:style>
  <w:style w:type="paragraph" w:customStyle="1" w:styleId="Titolosommario1">
    <w:name w:val="Titolo sommario1"/>
    <w:basedOn w:val="Titolo1"/>
    <w:next w:val="Normale"/>
    <w:semiHidden/>
    <w:rsid w:val="00CE7D94"/>
    <w:pPr>
      <w:numPr>
        <w:numId w:val="0"/>
      </w:numPr>
      <w:spacing w:before="100" w:beforeAutospacing="1" w:after="100" w:afterAutospacing="1"/>
      <w:jc w:val="center"/>
      <w:outlineLvl w:val="9"/>
    </w:pPr>
    <w:rPr>
      <w:rFonts w:ascii="Garamond" w:eastAsia="Calibri" w:hAnsi="Garamond" w:cs="Times New Roman"/>
      <w:color w:val="auto"/>
    </w:rPr>
  </w:style>
  <w:style w:type="table" w:customStyle="1" w:styleId="Grigliatabella1">
    <w:name w:val="Griglia tabella1"/>
    <w:basedOn w:val="Tabellanormale"/>
    <w:next w:val="Grigliatabella"/>
    <w:rsid w:val="00CE7D94"/>
    <w:pPr>
      <w:spacing w:after="0" w:line="240" w:lineRule="auto"/>
    </w:pPr>
    <w:rPr>
      <w:rFonts w:ascii="Calibri" w:eastAsia="Times New Roman" w:hAnsi="Calibri"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dichiusura">
    <w:name w:val="endnote text"/>
    <w:basedOn w:val="Normale"/>
    <w:link w:val="TestonotadichiusuraCarattere"/>
    <w:rsid w:val="00CE7D94"/>
    <w:pPr>
      <w:spacing w:line="276" w:lineRule="auto"/>
      <w:jc w:val="both"/>
    </w:pPr>
    <w:rPr>
      <w:rFonts w:ascii="Garamond" w:hAnsi="Garamond"/>
      <w:sz w:val="20"/>
      <w:szCs w:val="20"/>
      <w:lang w:eastAsia="en-US"/>
    </w:rPr>
  </w:style>
  <w:style w:type="character" w:customStyle="1" w:styleId="TestonotadichiusuraCarattere">
    <w:name w:val="Testo nota di chiusura Carattere"/>
    <w:basedOn w:val="Carpredefinitoparagrafo"/>
    <w:link w:val="Testonotadichiusura"/>
    <w:rsid w:val="00CE7D94"/>
    <w:rPr>
      <w:rFonts w:ascii="Garamond" w:eastAsia="Times New Roman" w:hAnsi="Garamond" w:cs="Times New Roman"/>
      <w:sz w:val="20"/>
      <w:szCs w:val="20"/>
    </w:rPr>
  </w:style>
  <w:style w:type="character" w:styleId="Rimandonotadichiusura">
    <w:name w:val="endnote reference"/>
    <w:rsid w:val="00CE7D94"/>
    <w:rPr>
      <w:vertAlign w:val="superscript"/>
    </w:rPr>
  </w:style>
  <w:style w:type="character" w:customStyle="1" w:styleId="descrizione">
    <w:name w:val="descrizione"/>
    <w:rsid w:val="00CE7D94"/>
    <w:rPr>
      <w:b/>
      <w:bCs/>
      <w:color w:val="5B76A0"/>
      <w:sz w:val="28"/>
      <w:szCs w:val="28"/>
    </w:rPr>
  </w:style>
  <w:style w:type="character" w:styleId="Enfasigrassetto">
    <w:name w:val="Strong"/>
    <w:uiPriority w:val="22"/>
    <w:qFormat/>
    <w:rsid w:val="00CE7D94"/>
    <w:rPr>
      <w:b/>
      <w:bCs/>
    </w:rPr>
  </w:style>
  <w:style w:type="paragraph" w:customStyle="1" w:styleId="provvr1">
    <w:name w:val="provv_r1"/>
    <w:basedOn w:val="Normale"/>
    <w:rsid w:val="00CE7D94"/>
    <w:pPr>
      <w:spacing w:before="100" w:beforeAutospacing="1" w:after="100" w:afterAutospacing="1"/>
      <w:ind w:firstLine="400"/>
      <w:jc w:val="both"/>
    </w:pPr>
  </w:style>
  <w:style w:type="character" w:customStyle="1" w:styleId="provvrubrica">
    <w:name w:val="provv_rubrica"/>
    <w:rsid w:val="00CE7D94"/>
    <w:rPr>
      <w:i/>
      <w:iCs/>
    </w:rPr>
  </w:style>
  <w:style w:type="character" w:styleId="Rimandocommento">
    <w:name w:val="annotation reference"/>
    <w:rsid w:val="00CE7D94"/>
    <w:rPr>
      <w:sz w:val="16"/>
      <w:szCs w:val="16"/>
    </w:rPr>
  </w:style>
  <w:style w:type="paragraph" w:styleId="Testocommento">
    <w:name w:val="annotation text"/>
    <w:basedOn w:val="Normale"/>
    <w:link w:val="TestocommentoCarattere"/>
    <w:rsid w:val="00CE7D94"/>
    <w:pPr>
      <w:spacing w:line="276" w:lineRule="auto"/>
      <w:jc w:val="both"/>
    </w:pPr>
    <w:rPr>
      <w:rFonts w:ascii="Garamond" w:hAnsi="Garamond"/>
      <w:sz w:val="20"/>
      <w:szCs w:val="20"/>
      <w:lang w:eastAsia="en-US"/>
    </w:rPr>
  </w:style>
  <w:style w:type="character" w:customStyle="1" w:styleId="TestocommentoCarattere">
    <w:name w:val="Testo commento Carattere"/>
    <w:basedOn w:val="Carpredefinitoparagrafo"/>
    <w:link w:val="Testocommento"/>
    <w:rsid w:val="00CE7D94"/>
    <w:rPr>
      <w:rFonts w:ascii="Garamond" w:eastAsia="Times New Roman" w:hAnsi="Garamond" w:cs="Times New Roman"/>
      <w:sz w:val="20"/>
      <w:szCs w:val="20"/>
    </w:rPr>
  </w:style>
  <w:style w:type="paragraph" w:styleId="Soggettocommento">
    <w:name w:val="annotation subject"/>
    <w:basedOn w:val="Testocommento"/>
    <w:next w:val="Testocommento"/>
    <w:link w:val="SoggettocommentoCarattere"/>
    <w:rsid w:val="00CE7D94"/>
    <w:rPr>
      <w:b/>
      <w:bCs/>
    </w:rPr>
  </w:style>
  <w:style w:type="character" w:customStyle="1" w:styleId="SoggettocommentoCarattere">
    <w:name w:val="Soggetto commento Carattere"/>
    <w:basedOn w:val="TestocommentoCarattere"/>
    <w:link w:val="Soggettocommento"/>
    <w:rsid w:val="00CE7D94"/>
    <w:rPr>
      <w:rFonts w:ascii="Garamond" w:eastAsia="Times New Roman" w:hAnsi="Garamond" w:cs="Times New Roman"/>
      <w:b/>
      <w:bCs/>
      <w:sz w:val="20"/>
      <w:szCs w:val="20"/>
    </w:rPr>
  </w:style>
  <w:style w:type="paragraph" w:customStyle="1" w:styleId="stile10">
    <w:name w:val="stile1"/>
    <w:basedOn w:val="Normale"/>
    <w:rsid w:val="00CE7D94"/>
    <w:pPr>
      <w:spacing w:before="100" w:beforeAutospacing="1" w:after="100" w:afterAutospacing="1"/>
      <w:jc w:val="both"/>
    </w:pPr>
  </w:style>
  <w:style w:type="character" w:customStyle="1" w:styleId="provvnumcomma">
    <w:name w:val="provv_numcomma"/>
    <w:basedOn w:val="Carpredefinitoparagrafo"/>
    <w:rsid w:val="00CE7D94"/>
  </w:style>
  <w:style w:type="paragraph" w:customStyle="1" w:styleId="bollo">
    <w:name w:val="bollo"/>
    <w:basedOn w:val="Normale"/>
    <w:rsid w:val="00CE7D94"/>
    <w:pPr>
      <w:spacing w:line="567" w:lineRule="atLeast"/>
      <w:jc w:val="both"/>
    </w:pPr>
    <w:rPr>
      <w:szCs w:val="20"/>
    </w:rPr>
  </w:style>
  <w:style w:type="paragraph" w:styleId="Paragrafoelenco">
    <w:name w:val="List Paragraph"/>
    <w:basedOn w:val="Normale"/>
    <w:uiPriority w:val="34"/>
    <w:qFormat/>
    <w:rsid w:val="00CE7D94"/>
    <w:pPr>
      <w:spacing w:line="276" w:lineRule="auto"/>
      <w:ind w:left="720"/>
      <w:jc w:val="both"/>
    </w:pPr>
    <w:rPr>
      <w:rFonts w:ascii="Garamond" w:eastAsia="Calibri" w:hAnsi="Garamond"/>
      <w:szCs w:val="22"/>
    </w:rPr>
  </w:style>
  <w:style w:type="paragraph" w:customStyle="1" w:styleId="provvnota">
    <w:name w:val="provv_nota"/>
    <w:basedOn w:val="Normale"/>
    <w:rsid w:val="00CE7D94"/>
    <w:pPr>
      <w:spacing w:before="100" w:beforeAutospacing="1" w:after="100" w:afterAutospacing="1"/>
      <w:jc w:val="both"/>
    </w:pPr>
  </w:style>
  <w:style w:type="paragraph" w:customStyle="1" w:styleId="provvestremo">
    <w:name w:val="provv_estremo"/>
    <w:basedOn w:val="Normale"/>
    <w:rsid w:val="00CE7D94"/>
    <w:pPr>
      <w:spacing w:before="100" w:beforeAutospacing="1" w:after="100" w:afterAutospacing="1"/>
      <w:jc w:val="both"/>
    </w:pPr>
    <w:rPr>
      <w:b/>
      <w:bCs/>
    </w:rPr>
  </w:style>
  <w:style w:type="character" w:customStyle="1" w:styleId="anchorantimarker">
    <w:name w:val="anchor_anti_marker"/>
    <w:rsid w:val="00CE7D94"/>
    <w:rPr>
      <w:color w:val="000000"/>
    </w:rPr>
  </w:style>
  <w:style w:type="character" w:customStyle="1" w:styleId="linkneltesto">
    <w:name w:val="link_nel_testo"/>
    <w:rsid w:val="00CE7D94"/>
    <w:rPr>
      <w:i/>
      <w:iCs/>
    </w:rPr>
  </w:style>
  <w:style w:type="paragraph" w:customStyle="1" w:styleId="Paragrafoelenco11">
    <w:name w:val="Paragrafo elenco11"/>
    <w:basedOn w:val="Normale"/>
    <w:rsid w:val="00CE7D94"/>
    <w:pPr>
      <w:spacing w:before="100" w:beforeAutospacing="1" w:after="100" w:afterAutospacing="1" w:line="240" w:lineRule="atLeast"/>
      <w:ind w:left="720"/>
      <w:contextualSpacing/>
      <w:jc w:val="both"/>
    </w:pPr>
    <w:rPr>
      <w:rFonts w:ascii="Garamond" w:eastAsia="Calibri" w:hAnsi="Garamond"/>
      <w:szCs w:val="22"/>
    </w:rPr>
  </w:style>
  <w:style w:type="paragraph" w:styleId="Revisione">
    <w:name w:val="Revision"/>
    <w:hidden/>
    <w:uiPriority w:val="99"/>
    <w:semiHidden/>
    <w:rsid w:val="00CE7D94"/>
    <w:pPr>
      <w:spacing w:after="0"/>
      <w:jc w:val="both"/>
    </w:pPr>
    <w:rPr>
      <w:rFonts w:ascii="Calibri" w:eastAsia="Times New Roman" w:hAnsi="Calibri" w:cs="Times New Roman"/>
    </w:rPr>
  </w:style>
  <w:style w:type="paragraph" w:styleId="Corpotesto">
    <w:name w:val="Body Text"/>
    <w:basedOn w:val="Normale"/>
    <w:link w:val="CorpotestoCarattere1"/>
    <w:rsid w:val="00CE7D94"/>
    <w:pPr>
      <w:widowControl w:val="0"/>
      <w:spacing w:line="259" w:lineRule="exact"/>
      <w:jc w:val="both"/>
    </w:pPr>
    <w:rPr>
      <w:sz w:val="26"/>
      <w:szCs w:val="20"/>
      <w:lang w:eastAsia="en-US"/>
    </w:rPr>
  </w:style>
  <w:style w:type="character" w:customStyle="1" w:styleId="CorpotestoCarattere">
    <w:name w:val="Corpo testo Carattere"/>
    <w:basedOn w:val="Carpredefinitoparagrafo"/>
    <w:rsid w:val="00CE7D94"/>
    <w:rPr>
      <w:rFonts w:ascii="Times New Roman" w:eastAsia="Times New Roman" w:hAnsi="Times New Roman" w:cs="Times New Roman"/>
      <w:sz w:val="24"/>
      <w:szCs w:val="24"/>
      <w:lang w:eastAsia="it-IT"/>
    </w:rPr>
  </w:style>
  <w:style w:type="character" w:customStyle="1" w:styleId="CorpotestoCarattere1">
    <w:name w:val="Corpo testo Carattere1"/>
    <w:link w:val="Corpotesto"/>
    <w:rsid w:val="00CE7D94"/>
    <w:rPr>
      <w:rFonts w:ascii="Times New Roman" w:eastAsia="Times New Roman" w:hAnsi="Times New Roman" w:cs="Times New Roman"/>
      <w:sz w:val="26"/>
      <w:szCs w:val="20"/>
    </w:rPr>
  </w:style>
  <w:style w:type="paragraph" w:styleId="Rientrocorpodeltesto3">
    <w:name w:val="Body Text Indent 3"/>
    <w:basedOn w:val="Normale"/>
    <w:link w:val="Rientrocorpodeltesto3Carattere"/>
    <w:rsid w:val="00CE7D94"/>
    <w:pPr>
      <w:spacing w:after="120" w:line="276" w:lineRule="auto"/>
      <w:ind w:left="283"/>
      <w:jc w:val="both"/>
    </w:pPr>
    <w:rPr>
      <w:rFonts w:ascii="Garamond" w:hAnsi="Garamond"/>
      <w:sz w:val="16"/>
      <w:szCs w:val="16"/>
      <w:lang w:eastAsia="en-US"/>
    </w:rPr>
  </w:style>
  <w:style w:type="character" w:customStyle="1" w:styleId="Rientrocorpodeltesto3Carattere">
    <w:name w:val="Rientro corpo del testo 3 Carattere"/>
    <w:basedOn w:val="Carpredefinitoparagrafo"/>
    <w:link w:val="Rientrocorpodeltesto3"/>
    <w:rsid w:val="00CE7D94"/>
    <w:rPr>
      <w:rFonts w:ascii="Garamond" w:eastAsia="Times New Roman" w:hAnsi="Garamond" w:cs="Times New Roman"/>
      <w:sz w:val="16"/>
      <w:szCs w:val="16"/>
    </w:rPr>
  </w:style>
  <w:style w:type="paragraph" w:customStyle="1" w:styleId="Rub1">
    <w:name w:val="Rub1"/>
    <w:basedOn w:val="Normale"/>
    <w:rsid w:val="00CE7D94"/>
    <w:pPr>
      <w:tabs>
        <w:tab w:val="left" w:pos="1276"/>
      </w:tabs>
      <w:jc w:val="both"/>
    </w:pPr>
    <w:rPr>
      <w:b/>
      <w:smallCaps/>
      <w:sz w:val="20"/>
      <w:szCs w:val="20"/>
    </w:rPr>
  </w:style>
  <w:style w:type="paragraph" w:styleId="Corpodeltesto2">
    <w:name w:val="Body Text 2"/>
    <w:basedOn w:val="Normale"/>
    <w:link w:val="Corpodeltesto2Carattere"/>
    <w:rsid w:val="00CE7D94"/>
    <w:pPr>
      <w:spacing w:after="120" w:line="480" w:lineRule="auto"/>
      <w:jc w:val="both"/>
    </w:pPr>
    <w:rPr>
      <w:rFonts w:ascii="Garamond" w:hAnsi="Garamond"/>
      <w:szCs w:val="22"/>
      <w:lang w:eastAsia="en-US"/>
    </w:rPr>
  </w:style>
  <w:style w:type="character" w:customStyle="1" w:styleId="Corpodeltesto2Carattere">
    <w:name w:val="Corpo del testo 2 Carattere"/>
    <w:basedOn w:val="Carpredefinitoparagrafo"/>
    <w:link w:val="Corpodeltesto2"/>
    <w:rsid w:val="00CE7D94"/>
    <w:rPr>
      <w:rFonts w:ascii="Garamond" w:eastAsia="Times New Roman" w:hAnsi="Garamond" w:cs="Times New Roman"/>
      <w:sz w:val="24"/>
    </w:rPr>
  </w:style>
  <w:style w:type="paragraph" w:customStyle="1" w:styleId="Rientrocorpodeltesto21">
    <w:name w:val="Rientro corpo del testo 21"/>
    <w:basedOn w:val="Normale"/>
    <w:rsid w:val="00CE7D94"/>
    <w:pPr>
      <w:ind w:left="360"/>
      <w:jc w:val="both"/>
    </w:pPr>
    <w:rPr>
      <w:szCs w:val="20"/>
    </w:rPr>
  </w:style>
  <w:style w:type="paragraph" w:customStyle="1" w:styleId="noteapi">
    <w:name w:val="note a piè"/>
    <w:basedOn w:val="Testonotaapidipagina"/>
    <w:link w:val="noteapiCarattere"/>
    <w:rsid w:val="00CE7D94"/>
    <w:pPr>
      <w:spacing w:before="100" w:beforeAutospacing="1" w:afterAutospacing="1"/>
      <w:jc w:val="both"/>
    </w:pPr>
  </w:style>
  <w:style w:type="character" w:customStyle="1" w:styleId="noteapiCarattere">
    <w:name w:val="note a piè Carattere"/>
    <w:link w:val="noteapi"/>
    <w:rsid w:val="00CE7D94"/>
    <w:rPr>
      <w:rFonts w:ascii="Times New Roman" w:eastAsia="Times New Roman" w:hAnsi="Times New Roman" w:cs="Times New Roman"/>
      <w:sz w:val="20"/>
      <w:szCs w:val="20"/>
      <w:lang w:eastAsia="it-IT"/>
    </w:rPr>
  </w:style>
  <w:style w:type="character" w:customStyle="1" w:styleId="provvnumart">
    <w:name w:val="provv_numart"/>
    <w:rsid w:val="00CE7D94"/>
    <w:rPr>
      <w:b/>
      <w:bCs/>
    </w:rPr>
  </w:style>
  <w:style w:type="paragraph" w:styleId="Mappadocumento">
    <w:name w:val="Document Map"/>
    <w:basedOn w:val="Normale"/>
    <w:link w:val="MappadocumentoCarattere"/>
    <w:rsid w:val="00CE7D94"/>
    <w:pPr>
      <w:spacing w:line="276" w:lineRule="auto"/>
      <w:jc w:val="both"/>
    </w:pPr>
    <w:rPr>
      <w:rFonts w:ascii="Tahoma" w:hAnsi="Tahoma"/>
      <w:sz w:val="16"/>
      <w:szCs w:val="16"/>
      <w:lang w:eastAsia="en-US"/>
    </w:rPr>
  </w:style>
  <w:style w:type="character" w:customStyle="1" w:styleId="MappadocumentoCarattere">
    <w:name w:val="Mappa documento Carattere"/>
    <w:basedOn w:val="Carpredefinitoparagrafo"/>
    <w:link w:val="Mappadocumento"/>
    <w:rsid w:val="00CE7D94"/>
    <w:rPr>
      <w:rFonts w:ascii="Tahoma" w:eastAsia="Times New Roman" w:hAnsi="Tahoma" w:cs="Times New Roman"/>
      <w:sz w:val="16"/>
      <w:szCs w:val="16"/>
    </w:rPr>
  </w:style>
  <w:style w:type="character" w:customStyle="1" w:styleId="provvvigore">
    <w:name w:val="provv_vigore"/>
    <w:rsid w:val="00CE7D94"/>
    <w:rPr>
      <w:vanish/>
      <w:webHidden w:val="0"/>
      <w:specVanish w:val="0"/>
    </w:rPr>
  </w:style>
  <w:style w:type="paragraph" w:customStyle="1" w:styleId="grassetto1">
    <w:name w:val="grassetto1"/>
    <w:basedOn w:val="Normale"/>
    <w:rsid w:val="00CE7D94"/>
    <w:pPr>
      <w:spacing w:after="24"/>
    </w:pPr>
    <w:rPr>
      <w:b/>
      <w:bCs/>
    </w:rPr>
  </w:style>
  <w:style w:type="character" w:customStyle="1" w:styleId="riferimento1">
    <w:name w:val="riferimento1"/>
    <w:rsid w:val="00CE7D94"/>
    <w:rPr>
      <w:i/>
      <w:iCs/>
      <w:color w:val="058940"/>
    </w:rPr>
  </w:style>
  <w:style w:type="paragraph" w:styleId="Sottotitolo">
    <w:name w:val="Subtitle"/>
    <w:basedOn w:val="Normale"/>
    <w:next w:val="Normale"/>
    <w:link w:val="SottotitoloCarattere"/>
    <w:rsid w:val="00CE7D94"/>
    <w:pPr>
      <w:spacing w:after="60" w:line="276" w:lineRule="auto"/>
      <w:jc w:val="center"/>
      <w:outlineLvl w:val="1"/>
    </w:pPr>
    <w:rPr>
      <w:rFonts w:ascii="Cambria" w:hAnsi="Cambria"/>
      <w:lang w:eastAsia="en-US"/>
    </w:rPr>
  </w:style>
  <w:style w:type="character" w:customStyle="1" w:styleId="SottotitoloCarattere">
    <w:name w:val="Sottotitolo Carattere"/>
    <w:basedOn w:val="Carpredefinitoparagrafo"/>
    <w:link w:val="Sottotitolo"/>
    <w:rsid w:val="00CE7D94"/>
    <w:rPr>
      <w:rFonts w:ascii="Cambria" w:eastAsia="Times New Roman" w:hAnsi="Cambria" w:cs="Times New Roman"/>
      <w:sz w:val="24"/>
      <w:szCs w:val="24"/>
    </w:rPr>
  </w:style>
  <w:style w:type="paragraph" w:styleId="Titolosommario">
    <w:name w:val="TOC Heading"/>
    <w:basedOn w:val="Titolo1"/>
    <w:next w:val="Normale"/>
    <w:uiPriority w:val="39"/>
    <w:unhideWhenUsed/>
    <w:qFormat/>
    <w:rsid w:val="00CE7D94"/>
    <w:pPr>
      <w:numPr>
        <w:numId w:val="0"/>
      </w:numPr>
      <w:spacing w:before="100" w:beforeAutospacing="1" w:after="100" w:afterAutospacing="1"/>
      <w:outlineLvl w:val="9"/>
    </w:pPr>
    <w:rPr>
      <w:rFonts w:ascii="Garamond" w:eastAsia="Times New Roman" w:hAnsi="Garamond" w:cs="Times New Roman"/>
      <w:color w:val="auto"/>
      <w:lang w:eastAsia="it-IT"/>
    </w:rPr>
  </w:style>
  <w:style w:type="paragraph" w:customStyle="1" w:styleId="provvc">
    <w:name w:val="provv_c"/>
    <w:basedOn w:val="Normale"/>
    <w:rsid w:val="00CE7D94"/>
    <w:pPr>
      <w:spacing w:before="100" w:beforeAutospacing="1" w:after="100" w:afterAutospacing="1"/>
      <w:jc w:val="center"/>
    </w:pPr>
  </w:style>
  <w:style w:type="paragraph" w:styleId="Titolo">
    <w:name w:val="Title"/>
    <w:basedOn w:val="Normale"/>
    <w:next w:val="Normale"/>
    <w:link w:val="TitoloCarattere"/>
    <w:rsid w:val="00CE7D94"/>
    <w:pPr>
      <w:spacing w:before="240" w:after="60" w:line="276" w:lineRule="auto"/>
      <w:jc w:val="center"/>
      <w:outlineLvl w:val="0"/>
    </w:pPr>
    <w:rPr>
      <w:rFonts w:ascii="Cambria" w:hAnsi="Cambria"/>
      <w:b/>
      <w:bCs/>
      <w:kern w:val="28"/>
      <w:sz w:val="32"/>
      <w:szCs w:val="32"/>
      <w:lang w:eastAsia="en-US"/>
    </w:rPr>
  </w:style>
  <w:style w:type="character" w:customStyle="1" w:styleId="TitoloCarattere">
    <w:name w:val="Titolo Carattere"/>
    <w:basedOn w:val="Carpredefinitoparagrafo"/>
    <w:link w:val="Titolo"/>
    <w:rsid w:val="00CE7D94"/>
    <w:rPr>
      <w:rFonts w:ascii="Cambria" w:eastAsia="Times New Roman" w:hAnsi="Cambria" w:cs="Times New Roman"/>
      <w:b/>
      <w:bCs/>
      <w:kern w:val="28"/>
      <w:sz w:val="32"/>
      <w:szCs w:val="32"/>
    </w:rPr>
  </w:style>
  <w:style w:type="paragraph" w:styleId="Sommario3">
    <w:name w:val="toc 3"/>
    <w:basedOn w:val="Normale"/>
    <w:next w:val="Normale"/>
    <w:autoRedefine/>
    <w:uiPriority w:val="39"/>
    <w:qFormat/>
    <w:rsid w:val="00CE7D94"/>
    <w:pPr>
      <w:tabs>
        <w:tab w:val="left" w:pos="1100"/>
        <w:tab w:val="right" w:leader="dot" w:pos="9629"/>
      </w:tabs>
      <w:spacing w:line="276" w:lineRule="auto"/>
      <w:ind w:left="896" w:hanging="454"/>
    </w:pPr>
    <w:rPr>
      <w:rFonts w:ascii="Garamond" w:hAnsi="Garamond"/>
      <w:iCs/>
      <w:sz w:val="20"/>
      <w:szCs w:val="20"/>
      <w:lang w:eastAsia="en-US"/>
    </w:rPr>
  </w:style>
  <w:style w:type="paragraph" w:customStyle="1" w:styleId="Rientrocorpodeltesto211">
    <w:name w:val="Rientro corpo del testo 211"/>
    <w:basedOn w:val="Normale"/>
    <w:rsid w:val="00CE7D94"/>
    <w:pPr>
      <w:ind w:left="360"/>
      <w:jc w:val="both"/>
    </w:pPr>
    <w:rPr>
      <w:szCs w:val="20"/>
    </w:rPr>
  </w:style>
  <w:style w:type="character" w:styleId="Collegamentovisitato">
    <w:name w:val="FollowedHyperlink"/>
    <w:rsid w:val="00CE7D94"/>
    <w:rPr>
      <w:color w:val="800080"/>
      <w:u w:val="single"/>
    </w:rPr>
  </w:style>
  <w:style w:type="numbering" w:customStyle="1" w:styleId="Nessunelenco11">
    <w:name w:val="Nessun elenco11"/>
    <w:next w:val="Nessunelenco"/>
    <w:uiPriority w:val="99"/>
    <w:semiHidden/>
    <w:unhideWhenUsed/>
    <w:rsid w:val="00CE7D94"/>
  </w:style>
  <w:style w:type="paragraph" w:styleId="Rientrocorpodeltesto2">
    <w:name w:val="Body Text Indent 2"/>
    <w:basedOn w:val="Normale"/>
    <w:link w:val="Rientrocorpodeltesto2Carattere"/>
    <w:rsid w:val="00CE7D94"/>
    <w:pPr>
      <w:tabs>
        <w:tab w:val="left" w:pos="1068"/>
      </w:tabs>
      <w:ind w:left="720"/>
      <w:jc w:val="both"/>
    </w:pPr>
  </w:style>
  <w:style w:type="character" w:customStyle="1" w:styleId="Rientrocorpodeltesto2Carattere">
    <w:name w:val="Rientro corpo del testo 2 Carattere"/>
    <w:basedOn w:val="Carpredefinitoparagrafo"/>
    <w:link w:val="Rientrocorpodeltesto2"/>
    <w:rsid w:val="00CE7D94"/>
    <w:rPr>
      <w:rFonts w:ascii="Times New Roman" w:eastAsia="Times New Roman" w:hAnsi="Times New Roman" w:cs="Times New Roman"/>
      <w:sz w:val="24"/>
      <w:szCs w:val="24"/>
      <w:lang w:eastAsia="it-IT"/>
    </w:rPr>
  </w:style>
  <w:style w:type="paragraph" w:customStyle="1" w:styleId="sche3">
    <w:name w:val="sche_3"/>
    <w:rsid w:val="00CE7D94"/>
    <w:pPr>
      <w:widowControl w:val="0"/>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val="en-US" w:eastAsia="it-IT"/>
    </w:rPr>
  </w:style>
  <w:style w:type="character" w:styleId="Numeropagina">
    <w:name w:val="page number"/>
    <w:rsid w:val="00CE7D94"/>
  </w:style>
  <w:style w:type="paragraph" w:customStyle="1" w:styleId="Text2">
    <w:name w:val="Text 2"/>
    <w:basedOn w:val="Normale"/>
    <w:rsid w:val="00CE7D94"/>
    <w:pPr>
      <w:tabs>
        <w:tab w:val="left" w:pos="2161"/>
      </w:tabs>
      <w:spacing w:after="240"/>
      <w:ind w:left="1077"/>
      <w:jc w:val="both"/>
    </w:pPr>
    <w:rPr>
      <w:szCs w:val="20"/>
    </w:rPr>
  </w:style>
  <w:style w:type="paragraph" w:styleId="Rientrocorpodeltesto">
    <w:name w:val="Body Text Indent"/>
    <w:basedOn w:val="Normale"/>
    <w:link w:val="RientrocorpodeltestoCarattere"/>
    <w:rsid w:val="00CE7D94"/>
    <w:pPr>
      <w:tabs>
        <w:tab w:val="left" w:pos="0"/>
        <w:tab w:val="left" w:pos="1725"/>
        <w:tab w:val="left" w:pos="8496"/>
      </w:tabs>
      <w:suppressAutoHyphens/>
      <w:ind w:left="708"/>
      <w:jc w:val="both"/>
    </w:pPr>
    <w:rPr>
      <w:b/>
      <w:bCs/>
      <w:i/>
      <w:iCs/>
      <w:sz w:val="20"/>
      <w:szCs w:val="20"/>
    </w:rPr>
  </w:style>
  <w:style w:type="character" w:customStyle="1" w:styleId="RientrocorpodeltestoCarattere">
    <w:name w:val="Rientro corpo del testo Carattere"/>
    <w:basedOn w:val="Carpredefinitoparagrafo"/>
    <w:link w:val="Rientrocorpodeltesto"/>
    <w:rsid w:val="00CE7D94"/>
    <w:rPr>
      <w:rFonts w:ascii="Times New Roman" w:eastAsia="Times New Roman" w:hAnsi="Times New Roman" w:cs="Times New Roman"/>
      <w:b/>
      <w:bCs/>
      <w:i/>
      <w:iCs/>
      <w:sz w:val="20"/>
      <w:szCs w:val="20"/>
      <w:lang w:eastAsia="it-IT"/>
    </w:rPr>
  </w:style>
  <w:style w:type="paragraph" w:styleId="Corpodeltesto3">
    <w:name w:val="Body Text 3"/>
    <w:basedOn w:val="Normale"/>
    <w:link w:val="Corpodeltesto3Carattere"/>
    <w:rsid w:val="00CE7D94"/>
    <w:pPr>
      <w:tabs>
        <w:tab w:val="left" w:pos="0"/>
        <w:tab w:val="left" w:pos="8496"/>
      </w:tabs>
      <w:suppressAutoHyphens/>
      <w:spacing w:before="240" w:after="120"/>
      <w:jc w:val="both"/>
    </w:pPr>
    <w:rPr>
      <w:b/>
      <w:bCs/>
      <w:i/>
      <w:iCs/>
      <w:sz w:val="20"/>
    </w:rPr>
  </w:style>
  <w:style w:type="character" w:customStyle="1" w:styleId="Corpodeltesto3Carattere">
    <w:name w:val="Corpo del testo 3 Carattere"/>
    <w:basedOn w:val="Carpredefinitoparagrafo"/>
    <w:link w:val="Corpodeltesto3"/>
    <w:rsid w:val="00CE7D94"/>
    <w:rPr>
      <w:rFonts w:ascii="Times New Roman" w:eastAsia="Times New Roman" w:hAnsi="Times New Roman" w:cs="Times New Roman"/>
      <w:b/>
      <w:bCs/>
      <w:i/>
      <w:iCs/>
      <w:sz w:val="20"/>
      <w:szCs w:val="24"/>
      <w:lang w:eastAsia="it-IT"/>
    </w:rPr>
  </w:style>
  <w:style w:type="paragraph" w:customStyle="1" w:styleId="Rub3">
    <w:name w:val="Rub3"/>
    <w:basedOn w:val="Normale"/>
    <w:next w:val="Normale"/>
    <w:rsid w:val="00CE7D94"/>
    <w:pPr>
      <w:tabs>
        <w:tab w:val="left" w:pos="709"/>
      </w:tabs>
      <w:jc w:val="both"/>
    </w:pPr>
    <w:rPr>
      <w:b/>
      <w:i/>
      <w:sz w:val="20"/>
      <w:szCs w:val="20"/>
    </w:rPr>
  </w:style>
  <w:style w:type="table" w:customStyle="1" w:styleId="Grigliatabella11">
    <w:name w:val="Griglia tabella11"/>
    <w:basedOn w:val="Tabellanormale"/>
    <w:next w:val="Grigliatabella"/>
    <w:rsid w:val="00CE7D94"/>
    <w:pPr>
      <w:spacing w:after="0" w:line="240" w:lineRule="auto"/>
    </w:pPr>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arattereCarattere2">
    <w:name w:val="Carattere Carattere2"/>
    <w:locked/>
    <w:rsid w:val="00CE7D94"/>
    <w:rPr>
      <w:sz w:val="26"/>
      <w:szCs w:val="24"/>
      <w:lang w:val="it-IT" w:eastAsia="it-IT" w:bidi="ar-SA"/>
    </w:rPr>
  </w:style>
  <w:style w:type="character" w:customStyle="1" w:styleId="st1">
    <w:name w:val="st1"/>
    <w:rsid w:val="00CE7D94"/>
  </w:style>
  <w:style w:type="paragraph" w:customStyle="1" w:styleId="Titoloparagrafobandotipo">
    <w:name w:val="Titolo paragrafo bando tipo"/>
    <w:basedOn w:val="Sottotitolo"/>
    <w:autoRedefine/>
    <w:qFormat/>
    <w:rsid w:val="00CE7D94"/>
    <w:pPr>
      <w:keepNext/>
      <w:spacing w:before="300" w:after="120" w:line="240" w:lineRule="auto"/>
      <w:ind w:left="-142"/>
      <w:jc w:val="left"/>
      <w:outlineLvl w:val="0"/>
    </w:pPr>
    <w:rPr>
      <w:rFonts w:ascii="Calibri" w:hAnsi="Calibri"/>
      <w:b/>
      <w:i/>
      <w:szCs w:val="22"/>
      <w:lang w:eastAsia="it-IT"/>
    </w:rPr>
  </w:style>
  <w:style w:type="table" w:customStyle="1" w:styleId="Grigliatabella111">
    <w:name w:val="Griglia tabella111"/>
    <w:basedOn w:val="Tabellanormale"/>
    <w:next w:val="Grigliatabella"/>
    <w:uiPriority w:val="59"/>
    <w:rsid w:val="00CE7D94"/>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2">
    <w:name w:val="Griglia tabella2"/>
    <w:basedOn w:val="Tabellanormale"/>
    <w:next w:val="Grigliatabella"/>
    <w:rsid w:val="00CE7D94"/>
    <w:pPr>
      <w:spacing w:after="0" w:line="240" w:lineRule="auto"/>
    </w:pPr>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vviso">
    <w:name w:val="avviso"/>
    <w:basedOn w:val="Paragrafoelenco"/>
    <w:rsid w:val="00CE7D94"/>
    <w:pPr>
      <w:keepNext/>
      <w:spacing w:before="120" w:after="120" w:line="240" w:lineRule="auto"/>
      <w:ind w:left="0"/>
    </w:pPr>
    <w:rPr>
      <w:rFonts w:eastAsia="Times New Roman"/>
      <w:b/>
      <w:i/>
      <w:szCs w:val="24"/>
      <w:lang w:eastAsia="en-US"/>
    </w:rPr>
  </w:style>
  <w:style w:type="paragraph" w:customStyle="1" w:styleId="CM11">
    <w:name w:val="CM1+1"/>
    <w:basedOn w:val="Default"/>
    <w:next w:val="Default"/>
    <w:uiPriority w:val="99"/>
    <w:rsid w:val="00CE7D94"/>
    <w:pPr>
      <w:widowControl/>
      <w:spacing w:line="240" w:lineRule="auto"/>
      <w:jc w:val="left"/>
    </w:pPr>
    <w:rPr>
      <w:rFonts w:ascii="EUAlbertina" w:hAnsi="EUAlbertina" w:cs="Times New Roman"/>
      <w:color w:val="auto"/>
    </w:rPr>
  </w:style>
  <w:style w:type="paragraph" w:customStyle="1" w:styleId="CM31">
    <w:name w:val="CM3+1"/>
    <w:basedOn w:val="Default"/>
    <w:next w:val="Default"/>
    <w:uiPriority w:val="99"/>
    <w:rsid w:val="00CE7D94"/>
    <w:pPr>
      <w:widowControl/>
      <w:spacing w:line="240" w:lineRule="auto"/>
      <w:jc w:val="left"/>
    </w:pPr>
    <w:rPr>
      <w:rFonts w:ascii="EUAlbertina" w:hAnsi="EUAlbertina" w:cs="Times New Roman"/>
      <w:color w:val="auto"/>
    </w:rPr>
  </w:style>
  <w:style w:type="paragraph" w:styleId="Nessunaspaziatura">
    <w:name w:val="No Spacing"/>
    <w:uiPriority w:val="1"/>
    <w:qFormat/>
    <w:rsid w:val="00CE7D94"/>
    <w:pPr>
      <w:spacing w:after="0" w:line="240" w:lineRule="auto"/>
      <w:jc w:val="both"/>
    </w:pPr>
    <w:rPr>
      <w:rFonts w:ascii="Calibri" w:eastAsia="Times New Roman" w:hAnsi="Calibri" w:cs="Times New Roman"/>
    </w:rPr>
  </w:style>
  <w:style w:type="paragraph" w:customStyle="1" w:styleId="Sommariodisciplinare">
    <w:name w:val="Sommario disciplinare"/>
    <w:basedOn w:val="Sommario1"/>
    <w:next w:val="Titolo2"/>
    <w:link w:val="SommariodisciplinareCarattere"/>
    <w:autoRedefine/>
    <w:qFormat/>
    <w:rsid w:val="00CE7D94"/>
    <w:rPr>
      <w:rFonts w:cs="Calibri"/>
      <w:color w:val="365F91" w:themeColor="accent1" w:themeShade="BF"/>
      <w:sz w:val="28"/>
      <w:szCs w:val="24"/>
      <w:lang w:eastAsia="it-IT"/>
    </w:rPr>
  </w:style>
  <w:style w:type="paragraph" w:styleId="Sommario4">
    <w:name w:val="toc 4"/>
    <w:basedOn w:val="Normale"/>
    <w:next w:val="Normale"/>
    <w:autoRedefine/>
    <w:uiPriority w:val="39"/>
    <w:rsid w:val="00CE7D94"/>
    <w:pPr>
      <w:spacing w:line="276" w:lineRule="auto"/>
      <w:ind w:left="660"/>
    </w:pPr>
    <w:rPr>
      <w:rFonts w:asciiTheme="minorHAnsi" w:hAnsiTheme="minorHAnsi"/>
      <w:sz w:val="18"/>
      <w:szCs w:val="18"/>
      <w:lang w:eastAsia="en-US"/>
    </w:rPr>
  </w:style>
  <w:style w:type="paragraph" w:styleId="Sommario5">
    <w:name w:val="toc 5"/>
    <w:basedOn w:val="Normale"/>
    <w:next w:val="Normale"/>
    <w:autoRedefine/>
    <w:uiPriority w:val="39"/>
    <w:rsid w:val="00CE7D94"/>
    <w:pPr>
      <w:spacing w:line="276" w:lineRule="auto"/>
      <w:ind w:left="880"/>
    </w:pPr>
    <w:rPr>
      <w:rFonts w:asciiTheme="minorHAnsi" w:hAnsiTheme="minorHAnsi"/>
      <w:sz w:val="18"/>
      <w:szCs w:val="18"/>
      <w:lang w:eastAsia="en-US"/>
    </w:rPr>
  </w:style>
  <w:style w:type="paragraph" w:styleId="Sommario6">
    <w:name w:val="toc 6"/>
    <w:basedOn w:val="Normale"/>
    <w:next w:val="Normale"/>
    <w:autoRedefine/>
    <w:uiPriority w:val="39"/>
    <w:rsid w:val="00CE7D94"/>
    <w:pPr>
      <w:spacing w:line="276" w:lineRule="auto"/>
      <w:ind w:left="1100"/>
    </w:pPr>
    <w:rPr>
      <w:rFonts w:asciiTheme="minorHAnsi" w:hAnsiTheme="minorHAnsi"/>
      <w:sz w:val="18"/>
      <w:szCs w:val="18"/>
      <w:lang w:eastAsia="en-US"/>
    </w:rPr>
  </w:style>
  <w:style w:type="paragraph" w:styleId="Sommario7">
    <w:name w:val="toc 7"/>
    <w:basedOn w:val="Normale"/>
    <w:next w:val="Normale"/>
    <w:autoRedefine/>
    <w:uiPriority w:val="39"/>
    <w:rsid w:val="00CE7D94"/>
    <w:pPr>
      <w:spacing w:line="276" w:lineRule="auto"/>
      <w:ind w:left="1320"/>
    </w:pPr>
    <w:rPr>
      <w:rFonts w:asciiTheme="minorHAnsi" w:hAnsiTheme="minorHAnsi"/>
      <w:sz w:val="18"/>
      <w:szCs w:val="18"/>
      <w:lang w:eastAsia="en-US"/>
    </w:rPr>
  </w:style>
  <w:style w:type="paragraph" w:styleId="Sommario8">
    <w:name w:val="toc 8"/>
    <w:basedOn w:val="Normale"/>
    <w:next w:val="Normale"/>
    <w:autoRedefine/>
    <w:uiPriority w:val="39"/>
    <w:rsid w:val="00CE7D94"/>
    <w:pPr>
      <w:spacing w:line="276" w:lineRule="auto"/>
      <w:ind w:left="1540"/>
    </w:pPr>
    <w:rPr>
      <w:rFonts w:asciiTheme="minorHAnsi" w:hAnsiTheme="minorHAnsi"/>
      <w:sz w:val="18"/>
      <w:szCs w:val="18"/>
      <w:lang w:eastAsia="en-US"/>
    </w:rPr>
  </w:style>
  <w:style w:type="paragraph" w:styleId="Sommario9">
    <w:name w:val="toc 9"/>
    <w:basedOn w:val="Normale"/>
    <w:next w:val="Normale"/>
    <w:autoRedefine/>
    <w:uiPriority w:val="39"/>
    <w:rsid w:val="00CE7D94"/>
    <w:pPr>
      <w:spacing w:line="276" w:lineRule="auto"/>
      <w:ind w:left="1760"/>
    </w:pPr>
    <w:rPr>
      <w:rFonts w:asciiTheme="minorHAnsi" w:hAnsiTheme="minorHAnsi"/>
      <w:sz w:val="18"/>
      <w:szCs w:val="18"/>
      <w:lang w:eastAsia="en-US"/>
    </w:rPr>
  </w:style>
  <w:style w:type="paragraph" w:styleId="Testonormale">
    <w:name w:val="Plain Text"/>
    <w:basedOn w:val="Normale"/>
    <w:link w:val="TestonormaleCarattere"/>
    <w:rsid w:val="00CE7D94"/>
    <w:pPr>
      <w:spacing w:line="276" w:lineRule="auto"/>
    </w:pPr>
    <w:rPr>
      <w:rFonts w:ascii="Garamond" w:hAnsi="Garamond" w:cs="Consolas"/>
      <w:szCs w:val="21"/>
      <w:lang w:eastAsia="en-US"/>
    </w:rPr>
  </w:style>
  <w:style w:type="character" w:customStyle="1" w:styleId="TestonormaleCarattere">
    <w:name w:val="Testo normale Carattere"/>
    <w:basedOn w:val="Carpredefinitoparagrafo"/>
    <w:link w:val="Testonormale"/>
    <w:rsid w:val="00CE7D94"/>
    <w:rPr>
      <w:rFonts w:ascii="Garamond" w:eastAsia="Times New Roman" w:hAnsi="Garamond" w:cs="Consolas"/>
      <w:sz w:val="24"/>
      <w:szCs w:val="21"/>
    </w:rPr>
  </w:style>
  <w:style w:type="numbering" w:customStyle="1" w:styleId="Stile2">
    <w:name w:val="Stile2"/>
    <w:uiPriority w:val="99"/>
    <w:rsid w:val="00CE7D94"/>
    <w:pPr>
      <w:numPr>
        <w:numId w:val="2"/>
      </w:numPr>
    </w:pPr>
  </w:style>
  <w:style w:type="character" w:styleId="Testosegnaposto">
    <w:name w:val="Placeholder Text"/>
    <w:basedOn w:val="Carpredefinitoparagrafo"/>
    <w:uiPriority w:val="99"/>
    <w:semiHidden/>
    <w:rsid w:val="00CE7D94"/>
    <w:rPr>
      <w:color w:val="808080"/>
    </w:rPr>
  </w:style>
  <w:style w:type="character" w:customStyle="1" w:styleId="SommariodisciplinareCarattere">
    <w:name w:val="Sommario disciplinare Carattere"/>
    <w:basedOn w:val="Titolo1Carattere"/>
    <w:link w:val="Sommariodisciplinare"/>
    <w:rsid w:val="00CE7D94"/>
    <w:rPr>
      <w:rFonts w:ascii="Garamond" w:eastAsia="Times New Roman" w:hAnsi="Garamond" w:cs="Calibri"/>
      <w:b/>
      <w:bCs/>
      <w:color w:val="365F91" w:themeColor="accent1" w:themeShade="BF"/>
      <w:sz w:val="28"/>
      <w:szCs w:val="24"/>
      <w:lang w:eastAsia="it-IT"/>
    </w:rPr>
  </w:style>
  <w:style w:type="character" w:customStyle="1" w:styleId="apple-converted-space">
    <w:name w:val="apple-converted-space"/>
    <w:basedOn w:val="Carpredefinitoparagrafo"/>
    <w:rsid w:val="00CE7D94"/>
  </w:style>
  <w:style w:type="paragraph" w:customStyle="1" w:styleId="mio">
    <w:name w:val="mio"/>
    <w:basedOn w:val="Normale"/>
    <w:rsid w:val="00CE7D94"/>
    <w:pPr>
      <w:suppressAutoHyphens/>
      <w:spacing w:line="360" w:lineRule="auto"/>
      <w:jc w:val="both"/>
    </w:pPr>
    <w:rPr>
      <w:rFonts w:ascii="Arial" w:hAnsi="Arial" w:cs="Arial"/>
      <w:bCs/>
      <w:sz w:val="22"/>
      <w:szCs w:val="22"/>
      <w:lang w:eastAsia="zh-CN"/>
    </w:rPr>
  </w:style>
  <w:style w:type="paragraph" w:customStyle="1" w:styleId="TxBrp2">
    <w:name w:val="TxBr_p2"/>
    <w:basedOn w:val="Normale"/>
    <w:qFormat/>
    <w:rsid w:val="00CE7D94"/>
    <w:pPr>
      <w:widowControl w:val="0"/>
      <w:tabs>
        <w:tab w:val="left" w:pos="204"/>
      </w:tabs>
      <w:suppressAutoHyphens/>
      <w:autoSpaceDE w:val="0"/>
      <w:spacing w:line="240" w:lineRule="atLeast"/>
      <w:jc w:val="both"/>
    </w:pPr>
    <w:rPr>
      <w:sz w:val="20"/>
      <w:lang w:val="en-US" w:eastAsia="zh-CN"/>
    </w:rPr>
  </w:style>
  <w:style w:type="paragraph" w:customStyle="1" w:styleId="Puntoelenco21">
    <w:name w:val="Punto elenco 21"/>
    <w:basedOn w:val="Normale"/>
    <w:rsid w:val="00CE7D94"/>
    <w:pPr>
      <w:suppressAutoHyphens/>
      <w:ind w:left="566" w:hanging="283"/>
    </w:pPr>
    <w:rPr>
      <w:sz w:val="22"/>
      <w:szCs w:val="20"/>
      <w:lang w:eastAsia="zh-CN"/>
    </w:rPr>
  </w:style>
  <w:style w:type="paragraph" w:customStyle="1" w:styleId="Corpodeltesto22">
    <w:name w:val="Corpo del testo 22"/>
    <w:basedOn w:val="Normale"/>
    <w:rsid w:val="00CE7D94"/>
    <w:pPr>
      <w:suppressAutoHyphens/>
      <w:spacing w:after="120" w:line="480" w:lineRule="auto"/>
    </w:pPr>
    <w:rPr>
      <w:lang w:eastAsia="zh-CN"/>
    </w:rPr>
  </w:style>
  <w:style w:type="paragraph" w:customStyle="1" w:styleId="TxBrp0">
    <w:name w:val="TxBr_p0"/>
    <w:basedOn w:val="Normale"/>
    <w:rsid w:val="00CE7D94"/>
    <w:pPr>
      <w:widowControl w:val="0"/>
      <w:tabs>
        <w:tab w:val="left" w:pos="204"/>
      </w:tabs>
      <w:suppressAutoHyphens/>
      <w:autoSpaceDE w:val="0"/>
      <w:spacing w:line="240" w:lineRule="atLeast"/>
      <w:jc w:val="both"/>
    </w:pPr>
    <w:rPr>
      <w:lang w:val="en-US" w:eastAsia="zh-CN"/>
    </w:rPr>
  </w:style>
  <w:style w:type="paragraph" w:customStyle="1" w:styleId="Corpodeltesto32">
    <w:name w:val="Corpo del testo 32"/>
    <w:basedOn w:val="Normale"/>
    <w:rsid w:val="00CE7D94"/>
    <w:pPr>
      <w:suppressAutoHyphens/>
      <w:spacing w:after="120"/>
    </w:pPr>
    <w:rPr>
      <w:sz w:val="16"/>
      <w:szCs w:val="16"/>
      <w:lang w:eastAsia="zh-CN"/>
    </w:rPr>
  </w:style>
  <w:style w:type="paragraph" w:styleId="Elenco2">
    <w:name w:val="List 2"/>
    <w:basedOn w:val="Normale"/>
    <w:rsid w:val="00CE7D94"/>
    <w:pPr>
      <w:ind w:left="566" w:hanging="283"/>
    </w:pPr>
    <w:rPr>
      <w:sz w:val="22"/>
      <w:szCs w:val="20"/>
    </w:rPr>
  </w:style>
  <w:style w:type="paragraph" w:customStyle="1" w:styleId="Corpodeltesto21">
    <w:name w:val="Corpo del testo 21"/>
    <w:basedOn w:val="Normale"/>
    <w:qFormat/>
    <w:rsid w:val="00CE7D94"/>
    <w:pPr>
      <w:widowControl w:val="0"/>
      <w:suppressAutoHyphens/>
      <w:autoSpaceDE w:val="0"/>
      <w:spacing w:line="360" w:lineRule="auto"/>
    </w:pPr>
    <w:rPr>
      <w:kern w:val="1"/>
      <w:sz w:val="28"/>
      <w:lang w:eastAsia="zh-CN"/>
    </w:rPr>
  </w:style>
  <w:style w:type="paragraph" w:customStyle="1" w:styleId="TESTO">
    <w:name w:val="_TESTO"/>
    <w:basedOn w:val="Normale"/>
    <w:rsid w:val="00CE7D94"/>
    <w:pPr>
      <w:tabs>
        <w:tab w:val="left" w:pos="1134"/>
      </w:tabs>
      <w:ind w:firstLine="1134"/>
      <w:jc w:val="both"/>
    </w:pPr>
    <w:rPr>
      <w:szCs w:val="20"/>
    </w:rPr>
  </w:style>
  <w:style w:type="paragraph" w:customStyle="1" w:styleId="LO-Normal">
    <w:name w:val="LO-Normal"/>
    <w:basedOn w:val="Normale"/>
    <w:rsid w:val="00CE7D94"/>
    <w:pPr>
      <w:suppressAutoHyphens/>
      <w:jc w:val="both"/>
    </w:pPr>
    <w:rPr>
      <w:rFonts w:ascii="MS Serif" w:hAnsi="MS Serif" w:cs="MS Serif"/>
      <w:kern w:val="1"/>
      <w:sz w:val="22"/>
      <w:szCs w:val="20"/>
      <w:lang w:eastAsia="zh-CN"/>
    </w:rPr>
  </w:style>
  <w:style w:type="paragraph" w:customStyle="1" w:styleId="Corpodeltesto31">
    <w:name w:val="Corpo del testo 31"/>
    <w:basedOn w:val="Normale"/>
    <w:rsid w:val="007D0E76"/>
    <w:pPr>
      <w:suppressAutoHyphens/>
      <w:jc w:val="both"/>
    </w:pPr>
    <w:rPr>
      <w:i/>
      <w:iCs/>
      <w:lang w:eastAsia="zh-CN"/>
    </w:rPr>
  </w:style>
  <w:style w:type="paragraph" w:styleId="PreformattatoHTML">
    <w:name w:val="HTML Preformatted"/>
    <w:basedOn w:val="Normale"/>
    <w:link w:val="PreformattatoHTMLCarattere"/>
    <w:rsid w:val="007D0E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Pr>
      <w:rFonts w:ascii="Courier New" w:hAnsi="Courier New" w:cs="Courier New"/>
      <w:sz w:val="20"/>
      <w:szCs w:val="20"/>
      <w:lang w:eastAsia="zh-CN"/>
    </w:rPr>
  </w:style>
  <w:style w:type="character" w:customStyle="1" w:styleId="PreformattatoHTMLCarattere">
    <w:name w:val="Preformattato HTML Carattere"/>
    <w:basedOn w:val="Carpredefinitoparagrafo"/>
    <w:link w:val="PreformattatoHTML"/>
    <w:rsid w:val="007D0E76"/>
    <w:rPr>
      <w:rFonts w:ascii="Courier New" w:eastAsia="Times New Roman" w:hAnsi="Courier New" w:cs="Courier New"/>
      <w:sz w:val="20"/>
      <w:szCs w:val="20"/>
      <w:lang w:eastAsia="zh-CN"/>
    </w:rPr>
  </w:style>
  <w:style w:type="paragraph" w:customStyle="1" w:styleId="Paragrafoelenco2">
    <w:name w:val="Paragrafo elenco2"/>
    <w:basedOn w:val="Normale"/>
    <w:rsid w:val="007D0E76"/>
    <w:pPr>
      <w:spacing w:after="200" w:line="276" w:lineRule="auto"/>
      <w:ind w:left="720"/>
    </w:pPr>
    <w:rPr>
      <w:rFonts w:ascii="Calibri" w:hAnsi="Calibri" w:cs="Calibri"/>
      <w:sz w:val="22"/>
      <w:szCs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5308869">
      <w:bodyDiv w:val="1"/>
      <w:marLeft w:val="0"/>
      <w:marRight w:val="0"/>
      <w:marTop w:val="0"/>
      <w:marBottom w:val="0"/>
      <w:divBdr>
        <w:top w:val="none" w:sz="0" w:space="0" w:color="auto"/>
        <w:left w:val="none" w:sz="0" w:space="0" w:color="auto"/>
        <w:bottom w:val="none" w:sz="0" w:space="0" w:color="auto"/>
        <w:right w:val="none" w:sz="0" w:space="0" w:color="auto"/>
      </w:divBdr>
    </w:div>
    <w:div w:id="851067876">
      <w:bodyDiv w:val="1"/>
      <w:marLeft w:val="0"/>
      <w:marRight w:val="0"/>
      <w:marTop w:val="0"/>
      <w:marBottom w:val="0"/>
      <w:divBdr>
        <w:top w:val="none" w:sz="0" w:space="0" w:color="auto"/>
        <w:left w:val="none" w:sz="0" w:space="0" w:color="auto"/>
        <w:bottom w:val="none" w:sz="0" w:space="0" w:color="auto"/>
        <w:right w:val="none" w:sz="0" w:space="0" w:color="auto"/>
      </w:divBdr>
    </w:div>
    <w:div w:id="1569802676">
      <w:bodyDiv w:val="1"/>
      <w:marLeft w:val="0"/>
      <w:marRight w:val="0"/>
      <w:marTop w:val="0"/>
      <w:marBottom w:val="0"/>
      <w:divBdr>
        <w:top w:val="none" w:sz="0" w:space="0" w:color="auto"/>
        <w:left w:val="none" w:sz="0" w:space="0" w:color="auto"/>
        <w:bottom w:val="none" w:sz="0" w:space="0" w:color="auto"/>
        <w:right w:val="none" w:sz="0" w:space="0" w:color="auto"/>
      </w:divBdr>
    </w:div>
    <w:div w:id="1612282531">
      <w:bodyDiv w:val="1"/>
      <w:marLeft w:val="0"/>
      <w:marRight w:val="0"/>
      <w:marTop w:val="0"/>
      <w:marBottom w:val="0"/>
      <w:divBdr>
        <w:top w:val="none" w:sz="0" w:space="0" w:color="auto"/>
        <w:left w:val="none" w:sz="0" w:space="0" w:color="auto"/>
        <w:bottom w:val="none" w:sz="0" w:space="0" w:color="auto"/>
        <w:right w:val="none" w:sz="0" w:space="0" w:color="auto"/>
      </w:divBdr>
    </w:div>
    <w:div w:id="1907690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2" Type="http://schemas.openxmlformats.org/officeDocument/2006/relationships/hyperlink" Target="http://www.asst-monza.it" TargetMode="External"/><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42E2BB-619C-4A9B-BA4C-571FE3C97B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7</Pages>
  <Words>2950</Words>
  <Characters>16816</Characters>
  <Application>Microsoft Office Word</Application>
  <DocSecurity>0</DocSecurity>
  <Lines>140</Lines>
  <Paragraphs>39</Paragraphs>
  <ScaleCrop>false</ScaleCrop>
  <HeadingPairs>
    <vt:vector size="2" baseType="variant">
      <vt:variant>
        <vt:lpstr>Titolo</vt:lpstr>
      </vt:variant>
      <vt:variant>
        <vt:i4>1</vt:i4>
      </vt:variant>
    </vt:vector>
  </HeadingPairs>
  <TitlesOfParts>
    <vt:vector size="1" baseType="lpstr">
      <vt:lpstr/>
    </vt:vector>
  </TitlesOfParts>
  <Company>Regione Lombardia</Company>
  <LinksUpToDate>false</LinksUpToDate>
  <CharactersWithSpaces>19727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Roberta Gorio</dc:creator>
  <cp:lastModifiedBy>Degirolamo Maria</cp:lastModifiedBy>
  <cp:revision>29</cp:revision>
  <cp:lastPrinted>2020-06-19T13:07:00Z</cp:lastPrinted>
  <dcterms:created xsi:type="dcterms:W3CDTF">2019-03-26T09:46:00Z</dcterms:created>
  <dcterms:modified xsi:type="dcterms:W3CDTF">2022-07-04T12:26:00Z</dcterms:modified>
</cp:coreProperties>
</file>