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3015B4" w:rsidRPr="00127938" w:rsidRDefault="00492FD5" w:rsidP="00127938">
      <w:pPr>
        <w:jc w:val="both"/>
        <w:rPr>
          <w:rFonts w:ascii="Calibri" w:hAnsi="Calibri"/>
          <w:b/>
        </w:rPr>
      </w:pPr>
      <w:r w:rsidRPr="00AB63A5">
        <w:rPr>
          <w:rFonts w:ascii="Calibri" w:hAnsi="Calibri" w:cs="Arial"/>
          <w:b/>
        </w:rPr>
        <w:t xml:space="preserve">PROCEDURA PER AFFIDAMENTO </w:t>
      </w:r>
      <w:r w:rsidR="00496C3E">
        <w:rPr>
          <w:rFonts w:ascii="Calibri" w:hAnsi="Calibri" w:cs="Arial"/>
          <w:b/>
        </w:rPr>
        <w:t xml:space="preserve">DELLA </w:t>
      </w:r>
      <w:r w:rsidR="00160C58" w:rsidRPr="00160C58">
        <w:rPr>
          <w:rFonts w:ascii="Calibri" w:hAnsi="Calibri"/>
          <w:b/>
        </w:rPr>
        <w:t xml:space="preserve">FORNITURA </w:t>
      </w:r>
      <w:proofErr w:type="spellStart"/>
      <w:r w:rsidR="00160C58" w:rsidRPr="00160C58">
        <w:rPr>
          <w:rFonts w:ascii="Calibri" w:hAnsi="Calibri"/>
          <w:b/>
        </w:rPr>
        <w:t>DI</w:t>
      </w:r>
      <w:proofErr w:type="spellEnd"/>
      <w:r w:rsidR="00160C58" w:rsidRPr="00160C58">
        <w:rPr>
          <w:rFonts w:ascii="Calibri" w:hAnsi="Calibri"/>
          <w:b/>
        </w:rPr>
        <w:t xml:space="preserve"> </w:t>
      </w:r>
      <w:r w:rsidR="00DE5B81" w:rsidRPr="00DE5B81">
        <w:rPr>
          <w:rFonts w:ascii="Calibri" w:hAnsi="Calibri"/>
          <w:b/>
        </w:rPr>
        <w:t xml:space="preserve">N. 2 SET PER ISTEROSCOPIA PER LA S.C. </w:t>
      </w:r>
      <w:proofErr w:type="spellStart"/>
      <w:r w:rsidR="00DE5B81" w:rsidRPr="00DE5B81">
        <w:rPr>
          <w:rFonts w:ascii="Calibri" w:hAnsi="Calibri"/>
          <w:b/>
        </w:rPr>
        <w:t>DI</w:t>
      </w:r>
      <w:proofErr w:type="spellEnd"/>
      <w:r w:rsidR="00DE5B81" w:rsidRPr="00DE5B81">
        <w:rPr>
          <w:rFonts w:ascii="Calibri" w:hAnsi="Calibri"/>
          <w:b/>
        </w:rPr>
        <w:t xml:space="preserve"> GINECOLOGIA DELLA ASST MONZA</w:t>
      </w:r>
      <w:r w:rsidR="00160C58">
        <w:rPr>
          <w:rFonts w:ascii="Calibri" w:hAnsi="Calibri"/>
          <w:b/>
        </w:rPr>
        <w:t xml:space="preserve"> </w:t>
      </w:r>
      <w:r w:rsidR="00496C3E">
        <w:rPr>
          <w:rFonts w:ascii="Calibri" w:hAnsi="Calibri" w:cs="Arial"/>
          <w:b/>
        </w:rPr>
        <w:t xml:space="preserve">– </w:t>
      </w:r>
      <w:r w:rsidR="00DA685B" w:rsidRPr="00D56BD8">
        <w:rPr>
          <w:rFonts w:ascii="Calibri" w:hAnsi="Calibri"/>
          <w:b/>
        </w:rPr>
        <w:t>ATTI:</w:t>
      </w:r>
      <w:r w:rsidR="00FB1541" w:rsidRPr="00D56BD8">
        <w:rPr>
          <w:rFonts w:ascii="Calibri" w:hAnsi="Calibri"/>
          <w:b/>
        </w:rPr>
        <w:t xml:space="preserve"> </w:t>
      </w:r>
      <w:r w:rsidR="00DE5B81">
        <w:rPr>
          <w:rFonts w:ascii="Calibri" w:hAnsi="Calibri"/>
          <w:b/>
        </w:rPr>
        <w:t>01_AD_2022</w:t>
      </w:r>
      <w:r w:rsidR="00160C58">
        <w:rPr>
          <w:rFonts w:ascii="Calibri" w:hAnsi="Calibri"/>
          <w:b/>
        </w:rPr>
        <w:t xml:space="preserve"> </w:t>
      </w:r>
      <w:r w:rsidR="00DA685B" w:rsidRPr="00D56BD8">
        <w:rPr>
          <w:rFonts w:ascii="Calibri" w:hAnsi="Calibri"/>
          <w:b/>
        </w:rPr>
        <w:t xml:space="preserve">- </w:t>
      </w:r>
      <w:proofErr w:type="spellStart"/>
      <w:r w:rsidR="00860177" w:rsidRPr="00D56BD8">
        <w:rPr>
          <w:rFonts w:ascii="Calibri" w:hAnsi="Calibri"/>
          <w:b/>
        </w:rPr>
        <w:t>C.I.G.</w:t>
      </w:r>
      <w:proofErr w:type="spellEnd"/>
      <w:r w:rsidR="00860177" w:rsidRPr="00D56BD8">
        <w:rPr>
          <w:rFonts w:ascii="Calibri" w:hAnsi="Calibri"/>
          <w:b/>
        </w:rPr>
        <w:t>:</w:t>
      </w:r>
      <w:r w:rsidR="00EE637D" w:rsidRPr="00EE637D">
        <w:rPr>
          <w:rFonts w:ascii="Times-Bold" w:eastAsiaTheme="minorHAnsi" w:hAnsi="Times-Bold" w:cs="Times-Bold"/>
          <w:b/>
          <w:bCs/>
          <w:sz w:val="19"/>
          <w:szCs w:val="19"/>
          <w:lang w:eastAsia="en-US"/>
        </w:rPr>
        <w:t xml:space="preserve"> </w:t>
      </w:r>
      <w:bookmarkStart w:id="0" w:name="_GoBack"/>
      <w:bookmarkEnd w:id="0"/>
      <w:r w:rsidR="002F5267">
        <w:rPr>
          <w:rFonts w:ascii="Times-Bold" w:hAnsi="Times-Bold" w:cs="Times-Bold"/>
          <w:b/>
          <w:bCs/>
          <w:sz w:val="19"/>
          <w:szCs w:val="19"/>
        </w:rPr>
        <w:t>ZC83551E6A</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 xml:space="preserve">DICHIARAZIONE SOSTITUTIVA </w:t>
      </w:r>
      <w:proofErr w:type="spellStart"/>
      <w:r w:rsidRPr="003015B4">
        <w:rPr>
          <w:rFonts w:ascii="Century Gothic" w:hAnsi="Century Gothic" w:cs="Arial"/>
          <w:b/>
          <w:bCs/>
          <w:sz w:val="18"/>
          <w:szCs w:val="18"/>
        </w:rPr>
        <w:t>DI</w:t>
      </w:r>
      <w:proofErr w:type="spellEnd"/>
      <w:r w:rsidRPr="003015B4">
        <w:rPr>
          <w:rFonts w:ascii="Century Gothic" w:hAnsi="Century Gothic" w:cs="Arial"/>
          <w:b/>
          <w:bCs/>
          <w:sz w:val="18"/>
          <w:szCs w:val="18"/>
        </w:rPr>
        <w:t xml:space="preserve">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lastRenderedPageBreak/>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proofErr w:type="spellStart"/>
      <w:r w:rsidRPr="003015B4">
        <w:rPr>
          <w:rFonts w:ascii="Century Gothic" w:eastAsia="Calibri" w:hAnsi="Century Gothic" w:cs="Cambria"/>
          <w:sz w:val="18"/>
          <w:szCs w:val="18"/>
        </w:rPr>
        <w:t>stato</w:t>
      </w:r>
      <w:proofErr w:type="spellEnd"/>
      <w:r w:rsidRPr="003015B4">
        <w:rPr>
          <w:rFonts w:ascii="Century Gothic" w:eastAsia="Calibri" w:hAnsi="Century Gothic" w:cs="Cambria"/>
          <w:sz w:val="18"/>
          <w:szCs w:val="18"/>
        </w:rPr>
        <w:t xml:space="preserve">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consapevole che l’ASST si riserva, in particolare, il diritto di sospendere, annullare, revocare, </w:t>
      </w:r>
      <w:proofErr w:type="spellStart"/>
      <w:r w:rsidRPr="003015B4">
        <w:rPr>
          <w:rFonts w:ascii="Century Gothic" w:hAnsi="Century Gothic"/>
          <w:sz w:val="20"/>
          <w:szCs w:val="20"/>
        </w:rPr>
        <w:t>reindire</w:t>
      </w:r>
      <w:proofErr w:type="spellEnd"/>
      <w:r w:rsidRPr="003015B4">
        <w:rPr>
          <w:rFonts w:ascii="Century Gothic" w:hAnsi="Century Gothic"/>
          <w:sz w:val="20"/>
          <w:szCs w:val="20"/>
        </w:rPr>
        <w:t xml:space="preserv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 xml:space="preserve">è consapevole che l’eventuale realizzazione nella presente gara di pratiche e/o intese restrittive della concorrenza e del mercato vietate ai sensi della normativa applicabile, </w:t>
      </w:r>
      <w:r w:rsidRPr="003015B4">
        <w:rPr>
          <w:rFonts w:ascii="Century Gothic" w:hAnsi="Century Gothic"/>
          <w:sz w:val="20"/>
          <w:szCs w:val="20"/>
        </w:rPr>
        <w:lastRenderedPageBreak/>
        <w:t>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 xml:space="preserve">che, ai sensi dell’art. 48, comma 7,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 xml:space="preserve">di essere in regola con gli obblighi previsti dall'art. n. 18 del D. </w:t>
      </w:r>
      <w:proofErr w:type="spellStart"/>
      <w:r w:rsidRPr="003015B4">
        <w:rPr>
          <w:rFonts w:ascii="Century Gothic" w:hAnsi="Century Gothic"/>
          <w:bCs/>
          <w:sz w:val="20"/>
          <w:szCs w:val="20"/>
        </w:rPr>
        <w:t>Lgs</w:t>
      </w:r>
      <w:proofErr w:type="spellEnd"/>
      <w:r w:rsidRPr="003015B4">
        <w:rPr>
          <w:rFonts w:ascii="Century Gothic" w:hAnsi="Century Gothic"/>
          <w:bCs/>
          <w:sz w:val="20"/>
          <w:szCs w:val="20"/>
        </w:rPr>
        <w:t>.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 xml:space="preserve">intende ricorrere all’istituto del subappalto, ai sensi dell’art. 105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 xml:space="preserve">E, ai sensi dell’art. 105, comma 6,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(in caso di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lastRenderedPageBreak/>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 xml:space="preserve">le quali, a corredo dell’offerta congiunta sottoscritta da tutte le Imprese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w:t>
      </w:r>
      <w:proofErr w:type="spellStart"/>
      <w:r w:rsidRPr="003015B4">
        <w:rPr>
          <w:rFonts w:ascii="Century Gothic" w:hAnsi="Century Gothic"/>
          <w:sz w:val="20"/>
          <w:szCs w:val="20"/>
        </w:rPr>
        <w:t>consorziande</w:t>
      </w:r>
      <w:proofErr w:type="spellEnd"/>
      <w:r w:rsidRPr="003015B4">
        <w:rPr>
          <w:rFonts w:ascii="Century Gothic" w:hAnsi="Century Gothic"/>
          <w:sz w:val="20"/>
          <w:szCs w:val="20"/>
        </w:rPr>
        <w:t xml:space="preserve"> – ovvero dall’Impresa mandataria in caso di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 già costituiti – attestano la parte delle prestazioni contrattuali che ciascuna Impresa raggruppata e/o </w:t>
      </w:r>
      <w:proofErr w:type="spellStart"/>
      <w:r w:rsidRPr="003015B4">
        <w:rPr>
          <w:rFonts w:ascii="Century Gothic" w:hAnsi="Century Gothic"/>
          <w:sz w:val="20"/>
          <w:szCs w:val="20"/>
        </w:rPr>
        <w:t>raggruppanda</w:t>
      </w:r>
      <w:proofErr w:type="spellEnd"/>
      <w:r w:rsidRPr="003015B4">
        <w:rPr>
          <w:rFonts w:ascii="Century Gothic" w:hAnsi="Century Gothic"/>
          <w:sz w:val="20"/>
          <w:szCs w:val="20"/>
        </w:rPr>
        <w:t>/</w:t>
      </w:r>
      <w:proofErr w:type="spellStart"/>
      <w:r w:rsidRPr="003015B4">
        <w:rPr>
          <w:rFonts w:ascii="Century Gothic" w:hAnsi="Century Gothic"/>
          <w:sz w:val="20"/>
          <w:szCs w:val="20"/>
        </w:rPr>
        <w:t>consorzianda</w:t>
      </w:r>
      <w:proofErr w:type="spellEnd"/>
      <w:r w:rsidRPr="003015B4">
        <w:rPr>
          <w:rFonts w:ascii="Century Gothic" w:hAnsi="Century Gothic"/>
          <w:sz w:val="20"/>
          <w:szCs w:val="20"/>
        </w:rPr>
        <w:t xml:space="preserve"> assume all’interno del </w:t>
      </w:r>
      <w:proofErr w:type="spellStart"/>
      <w:r w:rsidRPr="003015B4">
        <w:rPr>
          <w:rFonts w:ascii="Century Gothic" w:hAnsi="Century Gothic"/>
          <w:sz w:val="20"/>
          <w:szCs w:val="20"/>
        </w:rPr>
        <w:t>R.T.I.</w:t>
      </w:r>
      <w:proofErr w:type="spellEnd"/>
      <w:r w:rsidRPr="003015B4">
        <w:rPr>
          <w:rFonts w:ascii="Century Gothic" w:hAnsi="Century Gothic"/>
          <w:sz w:val="20"/>
          <w:szCs w:val="20"/>
        </w:rPr>
        <w:t>/Consorzio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 xml:space="preserv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etc.), necessaria ai fini della partecipazione alla procedura, fermo restando, in ogni caso, che le dichiarazioni indicate nella documentazione di gara e, comunque, l’offerta economica verranno sottoscritte da questa Impresa congiuntamente con le altre Imprese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 </w:t>
      </w:r>
      <w:r w:rsidRPr="003015B4">
        <w:rPr>
          <w:rFonts w:ascii="Century Gothic" w:hAnsi="Century Gothic"/>
          <w:sz w:val="20"/>
          <w:szCs w:val="20"/>
        </w:rPr>
        <w:t xml:space="preserve">che le Imprese in raggruppamento si impegnano, in caso di aggiudicazione, a costituire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/Consorzi conformandosi alla disciplina di cui all’art. 48, comma 12,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consorzi di cui all’art. 45, comma 2, lettere b) e c) del D. </w:t>
      </w:r>
      <w:proofErr w:type="spellStart"/>
      <w:r w:rsidRPr="003015B4">
        <w:rPr>
          <w:rFonts w:ascii="Century Gothic" w:hAnsi="Century Gothic"/>
          <w:b/>
          <w:sz w:val="20"/>
          <w:szCs w:val="20"/>
        </w:rPr>
        <w:t>Lgs</w:t>
      </w:r>
      <w:proofErr w:type="spellEnd"/>
      <w:r w:rsidRPr="003015B4">
        <w:rPr>
          <w:rFonts w:ascii="Century Gothic" w:hAnsi="Century Gothic"/>
          <w:b/>
          <w:sz w:val="20"/>
          <w:szCs w:val="20"/>
        </w:rPr>
        <w:t>. 50/2016)</w:t>
      </w:r>
      <w:r w:rsidRPr="003015B4">
        <w:rPr>
          <w:rFonts w:ascii="Century Gothic" w:hAnsi="Century Gothic"/>
          <w:sz w:val="20"/>
          <w:szCs w:val="20"/>
        </w:rPr>
        <w:t xml:space="preserve"> che il Consorzio, ai sensi di quanto stabilito dall’art. 48, comma 7,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xml:space="preserve">.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 xml:space="preserve">che l’Impresa, ai fini della presente procedura, elegge domicilio in _________________________________ Via ______________________________________ n________, </w:t>
      </w:r>
      <w:r w:rsidRPr="003015B4">
        <w:rPr>
          <w:rFonts w:ascii="Century Gothic" w:hAnsi="Century Gothic"/>
          <w:sz w:val="20"/>
          <w:szCs w:val="20"/>
        </w:rPr>
        <w:lastRenderedPageBreak/>
        <w:t xml:space="preserve">C.A.P. ______________ Tel. _____________________________ fax ______________________________ e (eventuale) </w:t>
      </w:r>
      <w:proofErr w:type="spellStart"/>
      <w:r w:rsidRPr="003015B4">
        <w:rPr>
          <w:rFonts w:ascii="Century Gothic" w:hAnsi="Century Gothic"/>
          <w:sz w:val="20"/>
          <w:szCs w:val="20"/>
        </w:rPr>
        <w:t>email</w:t>
      </w:r>
      <w:proofErr w:type="spellEnd"/>
      <w:r w:rsidRPr="003015B4">
        <w:rPr>
          <w:rFonts w:ascii="Century Gothic" w:hAnsi="Century Gothic"/>
          <w:sz w:val="20"/>
          <w:szCs w:val="20"/>
        </w:rPr>
        <w:t xml:space="preserve">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 xml:space="preserve">(ovvero in caso si Impresa mandante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xml:space="preserve">.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lastRenderedPageBreak/>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DejaVu Sans">
    <w:panose1 w:val="020B0603030804020204"/>
    <w:charset w:val="00"/>
    <w:family w:val="swiss"/>
    <w:pitch w:val="variable"/>
    <w:sig w:usb0="E7002EFF" w:usb1="D200F5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5273015"/>
      <w:docPartObj>
        <w:docPartGallery w:val="Page Numbers (Bottom of Page)"/>
        <w:docPartUnique/>
      </w:docPartObj>
    </w:sdtPr>
    <w:sdtContent>
      <w:p w:rsidR="005E79FE" w:rsidRDefault="006501E9">
        <w:pPr>
          <w:pStyle w:val="Pidipagina"/>
          <w:jc w:val="right"/>
        </w:pPr>
        <w:r>
          <w:fldChar w:fldCharType="begin"/>
        </w:r>
        <w:r w:rsidR="005E79FE">
          <w:instrText>PAGE   \* MERGEFORMAT</w:instrText>
        </w:r>
        <w:r>
          <w:fldChar w:fldCharType="separate"/>
        </w:r>
        <w:r w:rsidR="002F5267">
          <w:rPr>
            <w:noProof/>
          </w:rPr>
          <w:t>7</w:t>
        </w:r>
        <w:r>
          <w:fldChar w:fldCharType="end"/>
        </w:r>
      </w:p>
    </w:sdtContent>
  </w:sdt>
  <w:p w:rsidR="005E79FE" w:rsidRDefault="005E79FE" w:rsidP="00125C56">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 xml:space="preserve">Ospedale San Gerardo – Via </w:t>
    </w:r>
    <w:proofErr w:type="spellStart"/>
    <w:r>
      <w:rPr>
        <w:rFonts w:ascii="Verdana" w:hAnsi="Verdana" w:cs="Arial"/>
        <w:sz w:val="18"/>
        <w:szCs w:val="18"/>
      </w:rPr>
      <w:t>Pergolesi</w:t>
    </w:r>
    <w:proofErr w:type="spellEnd"/>
    <w:r>
      <w:rPr>
        <w:rFonts w:ascii="Verdana" w:hAnsi="Verdana" w:cs="Arial"/>
        <w:sz w:val="18"/>
        <w:szCs w:val="18"/>
      </w:rPr>
      <w:t>,33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proofErr w:type="spellStart"/>
    <w:r w:rsidRPr="00125C56">
      <w:rPr>
        <w:rFonts w:ascii="Arial" w:hAnsi="Arial" w:cs="Arial"/>
        <w:sz w:val="16"/>
        <w:szCs w:val="16"/>
      </w:rPr>
      <w:t>Pergolesi</w:t>
    </w:r>
    <w:proofErr w:type="spellEnd"/>
    <w:r w:rsidRPr="00125C56">
      <w:rPr>
        <w:rFonts w:ascii="Arial" w:hAnsi="Arial" w:cs="Arial"/>
        <w:sz w:val="16"/>
        <w:szCs w:val="16"/>
      </w:rPr>
      <w:t xml:space="preserve">, 33 </w:t>
    </w:r>
    <w:proofErr w:type="spellStart"/>
    <w:r w:rsidRPr="00125C56">
      <w:rPr>
        <w:rFonts w:ascii="Arial" w:hAnsi="Arial" w:cs="Arial"/>
        <w:sz w:val="16"/>
        <w:szCs w:val="16"/>
      </w:rPr>
      <w:t>-T</w:t>
    </w:r>
    <w:r>
      <w:rPr>
        <w:rFonts w:ascii="Arial" w:hAnsi="Arial" w:cs="Arial"/>
        <w:sz w:val="16"/>
        <w:szCs w:val="16"/>
      </w:rPr>
      <w:t>el</w:t>
    </w:r>
    <w:proofErr w:type="spellEnd"/>
    <w:r>
      <w:rPr>
        <w:rFonts w:ascii="Arial" w:hAnsi="Arial" w:cs="Arial"/>
        <w:sz w:val="16"/>
        <w:szCs w:val="16"/>
      </w:rPr>
      <w:t xml:space="preserve">.039.233.1 Fax 039.233.9775 </w:t>
    </w:r>
  </w:p>
  <w:p w:rsidR="005E79FE" w:rsidRPr="00125C56" w:rsidRDefault="006501E9"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proofErr w:type="spellStart"/>
    <w:r w:rsidR="005E79FE" w:rsidRPr="00125C56">
      <w:rPr>
        <w:rFonts w:ascii="Arial" w:hAnsi="Arial" w:cs="Arial"/>
        <w:sz w:val="16"/>
        <w:szCs w:val="16"/>
      </w:rPr>
      <w:t>P.IVA</w:t>
    </w:r>
    <w:proofErr w:type="spellEnd"/>
    <w:r w:rsidR="005E79FE" w:rsidRPr="00125C56">
      <w:rPr>
        <w:rFonts w:ascii="Arial" w:hAnsi="Arial" w:cs="Arial"/>
        <w:sz w:val="16"/>
        <w:szCs w:val="16"/>
      </w:rPr>
      <w:t xml:space="preserve">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FE" w:rsidRDefault="003015B4" w:rsidP="003015B4">
    <w:pPr>
      <w:pStyle w:val="Intestazione"/>
      <w:jc w:val="both"/>
    </w:pPr>
    <w:r>
      <w:rPr>
        <w:b/>
        <w:sz w:val="18"/>
      </w:rPr>
      <w:t xml:space="preserve"> </w:t>
    </w:r>
    <w:r>
      <w:t xml:space="preserve">Allegato 1 </w:t>
    </w:r>
    <w:proofErr w:type="spellStart"/>
    <w:r>
      <w:t>ter</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02401"/>
  </w:hdrShapeDefaults>
  <w:footnotePr>
    <w:footnote w:id="-1"/>
    <w:footnote w:id="0"/>
  </w:footnotePr>
  <w:endnotePr>
    <w:endnote w:id="-1"/>
    <w:endnote w:id="0"/>
  </w:endnotePr>
  <w:compat/>
  <w:rsids>
    <w:rsidRoot w:val="00A93C55"/>
    <w:rsid w:val="00000EF6"/>
    <w:rsid w:val="00014085"/>
    <w:rsid w:val="00016DCD"/>
    <w:rsid w:val="00020869"/>
    <w:rsid w:val="00021289"/>
    <w:rsid w:val="000239F2"/>
    <w:rsid w:val="000274C7"/>
    <w:rsid w:val="000639F4"/>
    <w:rsid w:val="000C5AFE"/>
    <w:rsid w:val="000E1FF0"/>
    <w:rsid w:val="000F6D29"/>
    <w:rsid w:val="0012300E"/>
    <w:rsid w:val="00125C56"/>
    <w:rsid w:val="00127938"/>
    <w:rsid w:val="001415BC"/>
    <w:rsid w:val="00146B39"/>
    <w:rsid w:val="0015422F"/>
    <w:rsid w:val="00160C58"/>
    <w:rsid w:val="00186E6B"/>
    <w:rsid w:val="001E452A"/>
    <w:rsid w:val="00222815"/>
    <w:rsid w:val="00233A5E"/>
    <w:rsid w:val="00243279"/>
    <w:rsid w:val="00260C7A"/>
    <w:rsid w:val="00287088"/>
    <w:rsid w:val="00291CAA"/>
    <w:rsid w:val="00293B0C"/>
    <w:rsid w:val="002C7FDF"/>
    <w:rsid w:val="002E1581"/>
    <w:rsid w:val="002F5267"/>
    <w:rsid w:val="002F72D3"/>
    <w:rsid w:val="003015B4"/>
    <w:rsid w:val="00304E16"/>
    <w:rsid w:val="0033534A"/>
    <w:rsid w:val="00335E91"/>
    <w:rsid w:val="00336F65"/>
    <w:rsid w:val="0035588F"/>
    <w:rsid w:val="0036570F"/>
    <w:rsid w:val="0039345A"/>
    <w:rsid w:val="003C5150"/>
    <w:rsid w:val="003D2BB2"/>
    <w:rsid w:val="004065C9"/>
    <w:rsid w:val="00453CFC"/>
    <w:rsid w:val="004666C3"/>
    <w:rsid w:val="004721E9"/>
    <w:rsid w:val="004727B7"/>
    <w:rsid w:val="00492551"/>
    <w:rsid w:val="00492FD5"/>
    <w:rsid w:val="00496C3E"/>
    <w:rsid w:val="004B6313"/>
    <w:rsid w:val="004C23DC"/>
    <w:rsid w:val="004C4C91"/>
    <w:rsid w:val="004E789A"/>
    <w:rsid w:val="005277CE"/>
    <w:rsid w:val="00544028"/>
    <w:rsid w:val="00576A82"/>
    <w:rsid w:val="005855D5"/>
    <w:rsid w:val="005E79FE"/>
    <w:rsid w:val="005F4DD7"/>
    <w:rsid w:val="005F6A3F"/>
    <w:rsid w:val="006030AC"/>
    <w:rsid w:val="00623262"/>
    <w:rsid w:val="006501E9"/>
    <w:rsid w:val="00677D9F"/>
    <w:rsid w:val="006B118E"/>
    <w:rsid w:val="006E4BAB"/>
    <w:rsid w:val="006F4A74"/>
    <w:rsid w:val="00706E8B"/>
    <w:rsid w:val="00746E63"/>
    <w:rsid w:val="00754C95"/>
    <w:rsid w:val="00774CC2"/>
    <w:rsid w:val="00790D54"/>
    <w:rsid w:val="00797251"/>
    <w:rsid w:val="007B7650"/>
    <w:rsid w:val="007C1FD5"/>
    <w:rsid w:val="007C6F8D"/>
    <w:rsid w:val="007D0989"/>
    <w:rsid w:val="007D0E76"/>
    <w:rsid w:val="007F13B9"/>
    <w:rsid w:val="008028F4"/>
    <w:rsid w:val="00812586"/>
    <w:rsid w:val="00816F8F"/>
    <w:rsid w:val="00834215"/>
    <w:rsid w:val="00860177"/>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83D7D"/>
    <w:rsid w:val="00A93C55"/>
    <w:rsid w:val="00AB0945"/>
    <w:rsid w:val="00AD3586"/>
    <w:rsid w:val="00B05620"/>
    <w:rsid w:val="00B16DAD"/>
    <w:rsid w:val="00B33EA3"/>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34DD0"/>
    <w:rsid w:val="00D53B36"/>
    <w:rsid w:val="00D5464D"/>
    <w:rsid w:val="00D56BD8"/>
    <w:rsid w:val="00D93627"/>
    <w:rsid w:val="00DA685B"/>
    <w:rsid w:val="00DB5C43"/>
    <w:rsid w:val="00DC7823"/>
    <w:rsid w:val="00DC7CE4"/>
    <w:rsid w:val="00DE5B81"/>
    <w:rsid w:val="00E01DD1"/>
    <w:rsid w:val="00E07E2F"/>
    <w:rsid w:val="00E30BBF"/>
    <w:rsid w:val="00E346B9"/>
    <w:rsid w:val="00E41CF0"/>
    <w:rsid w:val="00E44D7D"/>
    <w:rsid w:val="00E50BF1"/>
    <w:rsid w:val="00E959E5"/>
    <w:rsid w:val="00EA4B7A"/>
    <w:rsid w:val="00EA5A56"/>
    <w:rsid w:val="00EC7F5D"/>
    <w:rsid w:val="00ED561F"/>
    <w:rsid w:val="00EE637D"/>
    <w:rsid w:val="00F26BE1"/>
    <w:rsid w:val="00F443A3"/>
    <w:rsid w:val="00F61D0F"/>
    <w:rsid w:val="00F62441"/>
    <w:rsid w:val="00F703D0"/>
    <w:rsid w:val="00F73400"/>
    <w:rsid w:val="00F8448B"/>
    <w:rsid w:val="00F86AB3"/>
    <w:rsid w:val="00FA1FF5"/>
    <w:rsid w:val="00FB1541"/>
    <w:rsid w:val="00FD55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deltesto">
    <w:name w:val="Body Text"/>
    <w:basedOn w:val="Normale"/>
    <w:link w:val="CorpodeltestoCarattere"/>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deltestoCarattere">
    <w:name w:val="Corpo del testo Carattere"/>
    <w:link w:val="Corpodel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4494C-9955-4003-B73E-AB4C9BD2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2945</Words>
  <Characters>16792</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hdhsg</cp:lastModifiedBy>
  <cp:revision>44</cp:revision>
  <cp:lastPrinted>2021-03-12T11:18:00Z</cp:lastPrinted>
  <dcterms:created xsi:type="dcterms:W3CDTF">2019-03-26T09:46:00Z</dcterms:created>
  <dcterms:modified xsi:type="dcterms:W3CDTF">2022-02-22T11:32:00Z</dcterms:modified>
</cp:coreProperties>
</file>