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127938" w:rsidRDefault="00492FD5" w:rsidP="00127938">
      <w:pPr>
        <w:jc w:val="both"/>
        <w:rPr>
          <w:rFonts w:ascii="Calibri" w:hAnsi="Calibri" w:cs="Arial"/>
          <w:b/>
        </w:rPr>
      </w:pPr>
      <w:r w:rsidRPr="00AB63A5">
        <w:rPr>
          <w:rFonts w:ascii="Calibri" w:hAnsi="Calibri" w:cs="Arial"/>
          <w:b/>
        </w:rPr>
        <w:t xml:space="preserve">PROCEDURA PER AFFIDAMENTO </w:t>
      </w:r>
      <w:r w:rsidR="00496C3E">
        <w:rPr>
          <w:rFonts w:ascii="Calibri" w:hAnsi="Calibri" w:cs="Arial"/>
          <w:b/>
        </w:rPr>
        <w:t xml:space="preserve">DELLA FORNITURA </w:t>
      </w:r>
      <w:r w:rsidR="00D34DD0">
        <w:rPr>
          <w:rFonts w:ascii="Calibri" w:hAnsi="Calibri" w:cs="Arial"/>
          <w:b/>
        </w:rPr>
        <w:t xml:space="preserve">DI </w:t>
      </w:r>
      <w:r w:rsidR="00127938" w:rsidRPr="00127938">
        <w:rPr>
          <w:rFonts w:ascii="Calibri" w:hAnsi="Calibri"/>
          <w:b/>
        </w:rPr>
        <w:t>N. 1 VASCA ULTRASUONI PER LA CENTRALE DI STERILIZZAZIONE DELLA</w:t>
      </w:r>
      <w:r w:rsidR="00127938">
        <w:rPr>
          <w:rFonts w:ascii="Calibri" w:hAnsi="Calibri"/>
          <w:b/>
        </w:rPr>
        <w:t xml:space="preserve"> </w:t>
      </w:r>
      <w:r w:rsidR="00127938" w:rsidRPr="00127938">
        <w:rPr>
          <w:rFonts w:ascii="Calibri" w:hAnsi="Calibri"/>
          <w:b/>
        </w:rPr>
        <w:t>ASST DI MONZA</w:t>
      </w:r>
      <w:r w:rsidR="00127938">
        <w:rPr>
          <w:rFonts w:ascii="Calibri" w:hAnsi="Calibri"/>
          <w:b/>
        </w:rPr>
        <w:t xml:space="preserve"> </w:t>
      </w:r>
      <w:r w:rsidR="00496C3E">
        <w:rPr>
          <w:rFonts w:ascii="Calibri" w:hAnsi="Calibri" w:cs="Arial"/>
          <w:b/>
        </w:rPr>
        <w:t xml:space="preserve">– </w:t>
      </w:r>
    </w:p>
    <w:p w:rsidR="003015B4" w:rsidRPr="00127938" w:rsidRDefault="00DA685B" w:rsidP="00127938">
      <w:pPr>
        <w:jc w:val="both"/>
        <w:rPr>
          <w:rFonts w:ascii="Calibri" w:hAnsi="Calibri"/>
          <w:b/>
        </w:rPr>
      </w:pPr>
      <w:r w:rsidRPr="00B05620">
        <w:rPr>
          <w:rFonts w:ascii="Calibri" w:hAnsi="Calibri" w:cs="Arial"/>
          <w:b/>
        </w:rPr>
        <w:t>ATTI:</w:t>
      </w:r>
      <w:r w:rsidR="00FB1541" w:rsidRPr="00B05620">
        <w:rPr>
          <w:rFonts w:ascii="Calibri" w:hAnsi="Calibri" w:cs="Arial"/>
          <w:b/>
        </w:rPr>
        <w:t xml:space="preserve"> </w:t>
      </w:r>
      <w:r w:rsidR="00B05620" w:rsidRPr="00B05620">
        <w:rPr>
          <w:rFonts w:ascii="Arial" w:hAnsi="Arial" w:cs="Arial"/>
          <w:b/>
          <w:sz w:val="20"/>
          <w:szCs w:val="20"/>
        </w:rPr>
        <w:t>08</w:t>
      </w:r>
      <w:r w:rsidR="00B05620">
        <w:rPr>
          <w:rFonts w:ascii="Arial" w:hAnsi="Arial" w:cs="Arial"/>
          <w:b/>
          <w:sz w:val="20"/>
          <w:szCs w:val="20"/>
        </w:rPr>
        <w:t xml:space="preserve"> AD 2021 </w:t>
      </w:r>
      <w:r>
        <w:rPr>
          <w:rFonts w:ascii="Calibri" w:hAnsi="Calibri" w:cs="Arial"/>
          <w:b/>
        </w:rPr>
        <w:t xml:space="preserve">- </w:t>
      </w:r>
      <w:r w:rsidR="00860177" w:rsidRPr="00EE637D">
        <w:rPr>
          <w:rFonts w:ascii="Calibri" w:hAnsi="Calibri" w:cs="Arial"/>
          <w:b/>
        </w:rPr>
        <w:t>C.I.G.:</w:t>
      </w:r>
      <w:r w:rsidR="00EE637D" w:rsidRPr="00EE637D">
        <w:rPr>
          <w:rFonts w:ascii="Times-Bold" w:eastAsiaTheme="minorHAnsi" w:hAnsi="Times-Bold" w:cs="Times-Bold"/>
          <w:b/>
          <w:bCs/>
          <w:sz w:val="19"/>
          <w:szCs w:val="19"/>
          <w:lang w:eastAsia="en-US"/>
        </w:rPr>
        <w:t xml:space="preserve"> </w:t>
      </w:r>
      <w:r w:rsidR="00EE637D" w:rsidRPr="00EE637D">
        <w:rPr>
          <w:rFonts w:ascii="Times-Bold" w:eastAsiaTheme="minorHAnsi" w:hAnsi="Times-Bold" w:cs="Times-Bold"/>
          <w:b/>
          <w:bCs/>
          <w:sz w:val="19"/>
          <w:szCs w:val="19"/>
          <w:lang w:eastAsia="en-US"/>
        </w:rPr>
        <w:t>Z71328FC8E</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w:t>
      </w:r>
      <w:bookmarkStart w:id="0" w:name="_GoBack"/>
      <w:bookmarkEnd w:id="0"/>
      <w:r w:rsidRPr="003015B4">
        <w:rPr>
          <w:rFonts w:ascii="Century Gothic" w:hAnsi="Century Gothic"/>
          <w:sz w:val="20"/>
          <w:szCs w:val="20"/>
        </w:rPr>
        <w:t>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lastRenderedPageBreak/>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lastRenderedPageBreak/>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altName w:val="MS Reference Sans Serif"/>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E50BF1">
        <w:pPr>
          <w:pStyle w:val="Pidipagina"/>
          <w:jc w:val="right"/>
        </w:pPr>
        <w:r>
          <w:fldChar w:fldCharType="begin"/>
        </w:r>
        <w:r w:rsidR="005E79FE">
          <w:instrText>PAGE   \* MERGEFORMAT</w:instrText>
        </w:r>
        <w:r>
          <w:fldChar w:fldCharType="separate"/>
        </w:r>
        <w:r w:rsidR="00EE637D">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EE637D"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239F2"/>
    <w:rsid w:val="000639F4"/>
    <w:rsid w:val="000C5AFE"/>
    <w:rsid w:val="000E1FF0"/>
    <w:rsid w:val="000F6D29"/>
    <w:rsid w:val="0012300E"/>
    <w:rsid w:val="00125C56"/>
    <w:rsid w:val="00127938"/>
    <w:rsid w:val="00146B39"/>
    <w:rsid w:val="0015422F"/>
    <w:rsid w:val="00186E6B"/>
    <w:rsid w:val="001E452A"/>
    <w:rsid w:val="00222815"/>
    <w:rsid w:val="00233A5E"/>
    <w:rsid w:val="00243279"/>
    <w:rsid w:val="00260C7A"/>
    <w:rsid w:val="00287088"/>
    <w:rsid w:val="00291CAA"/>
    <w:rsid w:val="00293B0C"/>
    <w:rsid w:val="002C7FDF"/>
    <w:rsid w:val="002E1581"/>
    <w:rsid w:val="002F72D3"/>
    <w:rsid w:val="003015B4"/>
    <w:rsid w:val="00304E16"/>
    <w:rsid w:val="0033534A"/>
    <w:rsid w:val="00335E91"/>
    <w:rsid w:val="00336F65"/>
    <w:rsid w:val="0035588F"/>
    <w:rsid w:val="0036570F"/>
    <w:rsid w:val="0039345A"/>
    <w:rsid w:val="003C5150"/>
    <w:rsid w:val="003D2BB2"/>
    <w:rsid w:val="004065C9"/>
    <w:rsid w:val="00453CFC"/>
    <w:rsid w:val="004666C3"/>
    <w:rsid w:val="004721E9"/>
    <w:rsid w:val="004727B7"/>
    <w:rsid w:val="00492551"/>
    <w:rsid w:val="00492FD5"/>
    <w:rsid w:val="00496C3E"/>
    <w:rsid w:val="004B6313"/>
    <w:rsid w:val="004C23DC"/>
    <w:rsid w:val="004C4C91"/>
    <w:rsid w:val="004E789A"/>
    <w:rsid w:val="005277CE"/>
    <w:rsid w:val="00544028"/>
    <w:rsid w:val="00576A82"/>
    <w:rsid w:val="005855D5"/>
    <w:rsid w:val="005E79FE"/>
    <w:rsid w:val="005F4DD7"/>
    <w:rsid w:val="005F6A3F"/>
    <w:rsid w:val="006030AC"/>
    <w:rsid w:val="00623262"/>
    <w:rsid w:val="006B118E"/>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60177"/>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93C55"/>
    <w:rsid w:val="00AB0945"/>
    <w:rsid w:val="00AD3586"/>
    <w:rsid w:val="00B05620"/>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34DD0"/>
    <w:rsid w:val="00D93627"/>
    <w:rsid w:val="00DA685B"/>
    <w:rsid w:val="00DB5C43"/>
    <w:rsid w:val="00DC7823"/>
    <w:rsid w:val="00DC7CE4"/>
    <w:rsid w:val="00E01DD1"/>
    <w:rsid w:val="00E07E2F"/>
    <w:rsid w:val="00E30BBF"/>
    <w:rsid w:val="00E346B9"/>
    <w:rsid w:val="00E41CF0"/>
    <w:rsid w:val="00E44D7D"/>
    <w:rsid w:val="00E50BF1"/>
    <w:rsid w:val="00E959E5"/>
    <w:rsid w:val="00EA4B7A"/>
    <w:rsid w:val="00EA5A56"/>
    <w:rsid w:val="00EC7F5D"/>
    <w:rsid w:val="00ED561F"/>
    <w:rsid w:val="00EE637D"/>
    <w:rsid w:val="00F26BE1"/>
    <w:rsid w:val="00F443A3"/>
    <w:rsid w:val="00F61D0F"/>
    <w:rsid w:val="00F62441"/>
    <w:rsid w:val="00F703D0"/>
    <w:rsid w:val="00F73400"/>
    <w:rsid w:val="00F8448B"/>
    <w:rsid w:val="00F86AB3"/>
    <w:rsid w:val="00FA1FF5"/>
    <w:rsid w:val="00FB1541"/>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7825"/>
    <o:shapelayout v:ext="edit">
      <o:idmap v:ext="edit" data="1"/>
    </o:shapelayout>
  </w:shapeDefaults>
  <w:decimalSymbol w:val="."/>
  <w:listSeparator w:val=";"/>
  <w15:docId w15:val="{4FF20C3B-152A-4894-9967-B215F879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E20F2-3D4B-442D-BDAF-75B52AA9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2947</Words>
  <Characters>16798</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32</cp:revision>
  <cp:lastPrinted>2021-03-12T11:18:00Z</cp:lastPrinted>
  <dcterms:created xsi:type="dcterms:W3CDTF">2019-03-26T09:46:00Z</dcterms:created>
  <dcterms:modified xsi:type="dcterms:W3CDTF">2021-07-22T11:17:00Z</dcterms:modified>
</cp:coreProperties>
</file>